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24A763" w14:textId="77777777" w:rsidR="004610E8" w:rsidRDefault="004610E8" w:rsidP="004610E8">
      <w:pPr>
        <w:pStyle w:val="Nadpis1"/>
        <w:spacing w:after="0"/>
      </w:pPr>
      <w:r>
        <w:t>Załącznik nr 6 do umowy partnerskiej /</w:t>
      </w:r>
    </w:p>
    <w:p w14:paraId="0451306C" w14:textId="4F365E40" w:rsidR="003A79D3" w:rsidRDefault="004610E8" w:rsidP="004610E8">
      <w:pPr>
        <w:pStyle w:val="Nadpis1"/>
        <w:spacing w:after="0"/>
      </w:pPr>
      <w:r>
        <w:t>Príloha č. 6 k partnerskej zmluve</w:t>
      </w:r>
    </w:p>
    <w:p w14:paraId="2ABD8FF9" w14:textId="77777777" w:rsidR="004610E8" w:rsidRPr="004610E8" w:rsidRDefault="004610E8" w:rsidP="004610E8"/>
    <w:tbl>
      <w:tblPr>
        <w:tblStyle w:val="Mriekatabuky"/>
        <w:tblW w:w="10207" w:type="dxa"/>
        <w:tblInd w:w="-431"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ayout w:type="fixed"/>
        <w:tblLook w:val="0620" w:firstRow="1" w:lastRow="0" w:firstColumn="0" w:lastColumn="0" w:noHBand="1" w:noVBand="1"/>
      </w:tblPr>
      <w:tblGrid>
        <w:gridCol w:w="5246"/>
        <w:gridCol w:w="4961"/>
      </w:tblGrid>
      <w:tr w:rsidR="003A79D3" w:rsidRPr="00B53B6B" w14:paraId="6B333523" w14:textId="77777777" w:rsidTr="006765E0">
        <w:trPr>
          <w:trHeight w:val="1631"/>
        </w:trPr>
        <w:tc>
          <w:tcPr>
            <w:tcW w:w="5246" w:type="dxa"/>
            <w:tcBorders>
              <w:bottom w:val="nil"/>
            </w:tcBorders>
          </w:tcPr>
          <w:p w14:paraId="29C4C102" w14:textId="40EFC1CE" w:rsidR="003A79D3" w:rsidRPr="000E6576" w:rsidRDefault="00C4488C" w:rsidP="006765E0">
            <w:pPr>
              <w:pStyle w:val="Nadpis2"/>
              <w:spacing w:before="240" w:after="360"/>
              <w:ind w:right="-102"/>
            </w:pPr>
            <w:r w:rsidRPr="000E6576">
              <w:t>ZAKRES KATEGORII UDOSTĘPNIANYCH DANYCH OSOBOWYCH</w:t>
            </w:r>
          </w:p>
        </w:tc>
        <w:tc>
          <w:tcPr>
            <w:tcW w:w="4961" w:type="dxa"/>
            <w:tcBorders>
              <w:bottom w:val="nil"/>
            </w:tcBorders>
            <w:shd w:val="clear" w:color="auto" w:fill="auto"/>
          </w:tcPr>
          <w:p w14:paraId="7C2D26B7" w14:textId="4BCD25FF" w:rsidR="003A79D3" w:rsidRPr="003A79D3" w:rsidRDefault="00C4488C" w:rsidP="006765E0">
            <w:pPr>
              <w:pStyle w:val="Nadpis2"/>
              <w:spacing w:before="240"/>
            </w:pPr>
            <w:r w:rsidRPr="00AA6B12">
              <w:rPr>
                <w:lang w:val="sk-SK"/>
              </w:rPr>
              <w:t>ROZSAH SPRÍSTUPŇOVANI</w:t>
            </w:r>
            <w:r w:rsidR="007F0DD5">
              <w:rPr>
                <w:lang w:val="sk-SK"/>
              </w:rPr>
              <w:t xml:space="preserve">A </w:t>
            </w:r>
            <w:r w:rsidRPr="00AA6B12">
              <w:rPr>
                <w:lang w:val="sk-SK"/>
              </w:rPr>
              <w:t>OSOBNÝCH ÚDAJOV</w:t>
            </w:r>
          </w:p>
        </w:tc>
      </w:tr>
      <w:tr w:rsidR="003A79D3" w:rsidRPr="004610E8" w14:paraId="0F91BEC5" w14:textId="77777777" w:rsidTr="004307D8">
        <w:tc>
          <w:tcPr>
            <w:tcW w:w="5246" w:type="dxa"/>
            <w:tcBorders>
              <w:top w:val="nil"/>
            </w:tcBorders>
          </w:tcPr>
          <w:p w14:paraId="4D218A2E" w14:textId="660E88EB" w:rsidR="002A0410" w:rsidRPr="000E6576" w:rsidRDefault="000E6576" w:rsidP="00DE5E7A">
            <w:pPr>
              <w:pStyle w:val="zoznamIII"/>
              <w:rPr>
                <w:b w:val="0"/>
                <w:bCs/>
                <w:lang w:val="pl-PL"/>
              </w:rPr>
            </w:pPr>
            <w:r w:rsidRPr="000E6576">
              <w:rPr>
                <w:b w:val="0"/>
                <w:bCs/>
                <w:lang w:val="pl-PL"/>
              </w:rPr>
              <w:t>Kategorie osób fizycznych, których dane mogą być udostępniane:</w:t>
            </w:r>
          </w:p>
          <w:p w14:paraId="3DE75A4F" w14:textId="77777777" w:rsidR="000E6576" w:rsidRPr="000E6576" w:rsidRDefault="000E6576" w:rsidP="000E6576">
            <w:pPr>
              <w:pStyle w:val="zoznambodka"/>
              <w:rPr>
                <w:lang w:val="pl-PL"/>
              </w:rPr>
            </w:pPr>
            <w:r w:rsidRPr="000E6576">
              <w:rPr>
                <w:lang w:val="pl-PL"/>
              </w:rPr>
              <w:t>osoby reprezentujące (lub pracownicy) wnioskodawców, beneficjentów i partnerów, którzy aplikują o środki unijne i realizują projekty w ramach Programów;</w:t>
            </w:r>
          </w:p>
          <w:p w14:paraId="6F8059D8" w14:textId="77777777" w:rsidR="000E6576" w:rsidRPr="000E6576" w:rsidRDefault="000E6576" w:rsidP="000E6576">
            <w:pPr>
              <w:pStyle w:val="zoznambodka"/>
              <w:rPr>
                <w:lang w:val="pl-PL"/>
              </w:rPr>
            </w:pPr>
            <w:r w:rsidRPr="000E6576">
              <w:rPr>
                <w:lang w:val="pl-PL"/>
              </w:rPr>
              <w:t>osoby reprezentujące (lub pracownicy) podmiotów powiązanych z wnioskodawcami, beneficjentami i partnerami (kapitałowo, osobowo, w ramach instytucji nadzorujących itp.), niezwiązane bezpośrednio z realizacją projektów;</w:t>
            </w:r>
          </w:p>
          <w:p w14:paraId="2A03A8CF" w14:textId="77777777" w:rsidR="000E6576" w:rsidRPr="000E6576" w:rsidRDefault="000E6576" w:rsidP="000E6576">
            <w:pPr>
              <w:pStyle w:val="zoznambodka"/>
              <w:rPr>
                <w:lang w:val="pl-PL"/>
              </w:rPr>
            </w:pPr>
            <w:r w:rsidRPr="000E6576">
              <w:rPr>
                <w:lang w:val="pl-PL"/>
              </w:rPr>
              <w:t>personel projektu i uczestnicy komisji przetargowych;</w:t>
            </w:r>
          </w:p>
          <w:p w14:paraId="696FD20E" w14:textId="77777777" w:rsidR="000E6576" w:rsidRPr="000E6576" w:rsidRDefault="000E6576" w:rsidP="000E6576">
            <w:pPr>
              <w:pStyle w:val="zoznambodka"/>
              <w:rPr>
                <w:lang w:val="pl-PL"/>
              </w:rPr>
            </w:pPr>
            <w:r w:rsidRPr="000E6576">
              <w:rPr>
                <w:lang w:val="pl-PL"/>
              </w:rPr>
              <w:t>osoby reprezentujące oferentów, wykonawców i podwykonawców, realizujących umowy w sprawie zamówienia publicznego lub świadczących usługi na podstawie umów cywilnoprawnych albo osoby reprezentujące podmioty, które wystawiły im referencje dla potrzeb ubiegania się o zawarcie umowy;</w:t>
            </w:r>
          </w:p>
          <w:p w14:paraId="01DA6085" w14:textId="77777777" w:rsidR="000E6576" w:rsidRPr="000E6576" w:rsidRDefault="000E6576" w:rsidP="000E6576">
            <w:pPr>
              <w:pStyle w:val="zoznambodka"/>
              <w:rPr>
                <w:lang w:val="pl-PL"/>
              </w:rPr>
            </w:pPr>
            <w:r w:rsidRPr="000E6576">
              <w:rPr>
                <w:lang w:val="pl-PL"/>
              </w:rPr>
              <w:t>pracownicy oferentów, wykonawców i podwykonawców zaangażowani w przygotowanie oferty lub włączeni w wykonanie umowy;</w:t>
            </w:r>
          </w:p>
          <w:p w14:paraId="1EC9EEF9" w14:textId="31B58457" w:rsidR="00624967" w:rsidRPr="000E6576" w:rsidRDefault="000E6576" w:rsidP="000E6576">
            <w:pPr>
              <w:pStyle w:val="zoznambodka"/>
              <w:rPr>
                <w:lang w:val="pl-PL"/>
              </w:rPr>
            </w:pPr>
            <w:r w:rsidRPr="000E6576">
              <w:rPr>
                <w:lang w:val="pl-PL"/>
              </w:rPr>
              <w:lastRenderedPageBreak/>
              <w:t>właściciele (lub ich pełnomocnicy), od których nabywane są nieruchomości na potrzeby realizacji projektów</w:t>
            </w:r>
          </w:p>
          <w:p w14:paraId="0F537CDC" w14:textId="5F07D4EC" w:rsidR="00624967" w:rsidRPr="000E6576" w:rsidRDefault="000E6576" w:rsidP="00DE5E7A">
            <w:pPr>
              <w:pStyle w:val="zoznam120"/>
              <w:rPr>
                <w:lang w:val="pl-PL"/>
              </w:rPr>
            </w:pPr>
            <w:r w:rsidRPr="000E6576">
              <w:rPr>
                <w:lang w:val="pl-PL"/>
              </w:rPr>
              <w:t>Kategorie udostępnianych danych, dotyczące osób wymienionych w pkt 1:</w:t>
            </w:r>
          </w:p>
          <w:tbl>
            <w:tblPr>
              <w:tblStyle w:val="Mriekatabuky"/>
              <w:tblpPr w:leftFromText="141" w:rightFromText="141" w:vertAnchor="text" w:horzAnchor="margin" w:tblpXSpec="center" w:tblpY="449"/>
              <w:tblOverlap w:val="never"/>
              <w:tblW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20" w:firstRow="1" w:lastRow="0" w:firstColumn="0" w:lastColumn="0" w:noHBand="1" w:noVBand="1"/>
            </w:tblPr>
            <w:tblGrid>
              <w:gridCol w:w="601"/>
              <w:gridCol w:w="3935"/>
              <w:gridCol w:w="142"/>
            </w:tblGrid>
            <w:tr w:rsidR="006B2B09" w:rsidRPr="000E6576" w14:paraId="5E2887F2" w14:textId="77777777" w:rsidTr="007F0DD5">
              <w:trPr>
                <w:gridAfter w:val="1"/>
                <w:wAfter w:w="142" w:type="dxa"/>
              </w:trPr>
              <w:tc>
                <w:tcPr>
                  <w:tcW w:w="601" w:type="dxa"/>
                </w:tcPr>
                <w:p w14:paraId="37F8ED58" w14:textId="77777777" w:rsidR="006B2B09" w:rsidRPr="000E6576" w:rsidRDefault="006B2B09" w:rsidP="00EF0F04">
                  <w:pPr>
                    <w:ind w:right="-102"/>
                    <w:rPr>
                      <w:rFonts w:ascii="Open Sans" w:hAnsi="Open Sans" w:cs="Open Sans"/>
                      <w:b/>
                      <w:bCs/>
                    </w:rPr>
                  </w:pPr>
                  <w:r w:rsidRPr="000E6576">
                    <w:rPr>
                      <w:rFonts w:ascii="Open Sans" w:hAnsi="Open Sans" w:cs="Open Sans"/>
                      <w:b/>
                      <w:bCs/>
                    </w:rPr>
                    <w:t>Lp.</w:t>
                  </w:r>
                </w:p>
              </w:tc>
              <w:tc>
                <w:tcPr>
                  <w:tcW w:w="3935" w:type="dxa"/>
                </w:tcPr>
                <w:p w14:paraId="63B627FA" w14:textId="77777777" w:rsidR="006B2B09" w:rsidRPr="000E6576" w:rsidRDefault="006B2B09" w:rsidP="00EF0F04">
                  <w:pPr>
                    <w:ind w:right="-102"/>
                    <w:rPr>
                      <w:rFonts w:ascii="Open Sans" w:hAnsi="Open Sans" w:cs="Open Sans"/>
                      <w:b/>
                      <w:bCs/>
                    </w:rPr>
                  </w:pPr>
                  <w:r w:rsidRPr="000E6576">
                    <w:rPr>
                      <w:rFonts w:ascii="Open Sans" w:hAnsi="Open Sans" w:cs="Open Sans"/>
                      <w:b/>
                      <w:bCs/>
                    </w:rPr>
                    <w:t>Nazwa</w:t>
                  </w:r>
                </w:p>
              </w:tc>
            </w:tr>
            <w:tr w:rsidR="006B2B09" w:rsidRPr="000E6576" w14:paraId="42C20F28" w14:textId="77777777" w:rsidTr="007F0DD5">
              <w:tc>
                <w:tcPr>
                  <w:tcW w:w="601" w:type="dxa"/>
                </w:tcPr>
                <w:p w14:paraId="53F43EDB" w14:textId="77777777" w:rsidR="006B2B09" w:rsidRPr="000E6576" w:rsidRDefault="006B2B09" w:rsidP="00EF0F04">
                  <w:pPr>
                    <w:spacing w:line="276" w:lineRule="auto"/>
                    <w:ind w:right="-102"/>
                    <w:rPr>
                      <w:rFonts w:ascii="Open Sans" w:hAnsi="Open Sans" w:cs="Open Sans"/>
                    </w:rPr>
                  </w:pPr>
                  <w:r w:rsidRPr="000E6576">
                    <w:rPr>
                      <w:rFonts w:ascii="Open Sans" w:hAnsi="Open Sans" w:cs="Open Sans"/>
                    </w:rPr>
                    <w:t>1.</w:t>
                  </w:r>
                </w:p>
              </w:tc>
              <w:tc>
                <w:tcPr>
                  <w:tcW w:w="4077" w:type="dxa"/>
                  <w:gridSpan w:val="2"/>
                </w:tcPr>
                <w:p w14:paraId="5C1C3FA2" w14:textId="77777777" w:rsidR="006B2B09" w:rsidRPr="000E6576" w:rsidRDefault="006B2B09" w:rsidP="00EF0F04">
                  <w:pPr>
                    <w:spacing w:line="276" w:lineRule="auto"/>
                    <w:ind w:right="-102"/>
                    <w:rPr>
                      <w:rFonts w:ascii="Open Sans" w:hAnsi="Open Sans" w:cs="Open Sans"/>
                    </w:rPr>
                  </w:pPr>
                  <w:r w:rsidRPr="000E6576">
                    <w:rPr>
                      <w:rFonts w:ascii="Open Sans" w:hAnsi="Open Sans" w:cs="Open Sans"/>
                    </w:rPr>
                    <w:t>Imię  / imiona</w:t>
                  </w:r>
                </w:p>
              </w:tc>
            </w:tr>
            <w:tr w:rsidR="006B2B09" w:rsidRPr="000E6576" w14:paraId="06588516" w14:textId="77777777" w:rsidTr="007F0DD5">
              <w:tc>
                <w:tcPr>
                  <w:tcW w:w="601" w:type="dxa"/>
                </w:tcPr>
                <w:p w14:paraId="29CC3B30" w14:textId="77777777" w:rsidR="006B2B09" w:rsidRPr="000E6576" w:rsidRDefault="006B2B09" w:rsidP="00EF0F04">
                  <w:pPr>
                    <w:spacing w:line="276" w:lineRule="auto"/>
                    <w:ind w:right="-102"/>
                    <w:rPr>
                      <w:rFonts w:ascii="Open Sans" w:hAnsi="Open Sans" w:cs="Open Sans"/>
                    </w:rPr>
                  </w:pPr>
                  <w:r w:rsidRPr="000E6576">
                    <w:rPr>
                      <w:rFonts w:ascii="Open Sans" w:hAnsi="Open Sans" w:cs="Open Sans"/>
                    </w:rPr>
                    <w:t>2.</w:t>
                  </w:r>
                </w:p>
              </w:tc>
              <w:tc>
                <w:tcPr>
                  <w:tcW w:w="4077" w:type="dxa"/>
                  <w:gridSpan w:val="2"/>
                </w:tcPr>
                <w:p w14:paraId="1B07691F" w14:textId="77777777" w:rsidR="006B2B09" w:rsidRPr="000E6576" w:rsidRDefault="006B2B09" w:rsidP="00EF0F04">
                  <w:pPr>
                    <w:spacing w:line="276" w:lineRule="auto"/>
                    <w:ind w:right="-102"/>
                    <w:rPr>
                      <w:rFonts w:ascii="Open Sans" w:hAnsi="Open Sans" w:cs="Open Sans"/>
                    </w:rPr>
                  </w:pPr>
                  <w:r w:rsidRPr="000E6576">
                    <w:rPr>
                      <w:rFonts w:ascii="Open Sans" w:hAnsi="Open Sans" w:cs="Open Sans"/>
                    </w:rPr>
                    <w:t>Nazwisko</w:t>
                  </w:r>
                </w:p>
              </w:tc>
            </w:tr>
            <w:tr w:rsidR="006B2B09" w:rsidRPr="000E6576" w14:paraId="5A210C29" w14:textId="77777777" w:rsidTr="007F0DD5">
              <w:tc>
                <w:tcPr>
                  <w:tcW w:w="601" w:type="dxa"/>
                </w:tcPr>
                <w:p w14:paraId="0CF640A9" w14:textId="77777777" w:rsidR="006B2B09" w:rsidRPr="000E6576" w:rsidRDefault="006B2B09" w:rsidP="00EF0F04">
                  <w:pPr>
                    <w:spacing w:line="276" w:lineRule="auto"/>
                    <w:ind w:right="-102"/>
                    <w:rPr>
                      <w:rFonts w:ascii="Open Sans" w:hAnsi="Open Sans" w:cs="Open Sans"/>
                    </w:rPr>
                  </w:pPr>
                  <w:r w:rsidRPr="000E6576">
                    <w:rPr>
                      <w:rFonts w:ascii="Open Sans" w:hAnsi="Open Sans" w:cs="Open Sans"/>
                    </w:rPr>
                    <w:t>3.</w:t>
                  </w:r>
                </w:p>
              </w:tc>
              <w:tc>
                <w:tcPr>
                  <w:tcW w:w="4077" w:type="dxa"/>
                  <w:gridSpan w:val="2"/>
                </w:tcPr>
                <w:p w14:paraId="5E1B588D" w14:textId="77777777" w:rsidR="006B2B09" w:rsidRPr="000E6576" w:rsidRDefault="006B2B09" w:rsidP="00EF0F04">
                  <w:pPr>
                    <w:spacing w:line="276" w:lineRule="auto"/>
                    <w:ind w:right="-102"/>
                    <w:rPr>
                      <w:rFonts w:ascii="Open Sans" w:hAnsi="Open Sans" w:cs="Open Sans"/>
                    </w:rPr>
                  </w:pPr>
                  <w:r w:rsidRPr="000E6576">
                    <w:rPr>
                      <w:rFonts w:ascii="Open Sans" w:hAnsi="Open Sans" w:cs="Open Sans"/>
                    </w:rPr>
                    <w:t>Stanowisko służbowe</w:t>
                  </w:r>
                </w:p>
              </w:tc>
            </w:tr>
            <w:tr w:rsidR="006B2B09" w:rsidRPr="000E6576" w14:paraId="3DC36ED7" w14:textId="77777777" w:rsidTr="007F0DD5">
              <w:tc>
                <w:tcPr>
                  <w:tcW w:w="601" w:type="dxa"/>
                </w:tcPr>
                <w:p w14:paraId="40DC7329" w14:textId="77777777" w:rsidR="006B2B09" w:rsidRPr="000E6576" w:rsidRDefault="006B2B09" w:rsidP="00EF0F04">
                  <w:pPr>
                    <w:spacing w:line="276" w:lineRule="auto"/>
                    <w:ind w:right="-102"/>
                    <w:rPr>
                      <w:rFonts w:ascii="Open Sans" w:hAnsi="Open Sans" w:cs="Open Sans"/>
                    </w:rPr>
                  </w:pPr>
                  <w:r w:rsidRPr="000E6576">
                    <w:rPr>
                      <w:rFonts w:ascii="Open Sans" w:hAnsi="Open Sans" w:cs="Open Sans"/>
                    </w:rPr>
                    <w:t>4.</w:t>
                  </w:r>
                </w:p>
              </w:tc>
              <w:tc>
                <w:tcPr>
                  <w:tcW w:w="4077" w:type="dxa"/>
                  <w:gridSpan w:val="2"/>
                </w:tcPr>
                <w:p w14:paraId="643AC5CE" w14:textId="77777777" w:rsidR="006B2B09" w:rsidRPr="000E6576" w:rsidRDefault="006B2B09" w:rsidP="00EF0F04">
                  <w:pPr>
                    <w:spacing w:line="276" w:lineRule="auto"/>
                    <w:ind w:right="-102"/>
                    <w:rPr>
                      <w:rFonts w:ascii="Open Sans" w:hAnsi="Open Sans" w:cs="Open Sans"/>
                    </w:rPr>
                  </w:pPr>
                  <w:r w:rsidRPr="000E6576">
                    <w:rPr>
                      <w:rFonts w:ascii="Open Sans" w:hAnsi="Open Sans" w:cs="Open Sans"/>
                    </w:rPr>
                    <w:t>Telefon / Fax</w:t>
                  </w:r>
                </w:p>
              </w:tc>
            </w:tr>
            <w:tr w:rsidR="006B2B09" w:rsidRPr="000E6576" w14:paraId="55FF388D" w14:textId="77777777" w:rsidTr="007F0DD5">
              <w:tc>
                <w:tcPr>
                  <w:tcW w:w="601" w:type="dxa"/>
                </w:tcPr>
                <w:p w14:paraId="0D800361" w14:textId="77777777" w:rsidR="006B2B09" w:rsidRPr="000E6576" w:rsidRDefault="006B2B09" w:rsidP="00EF0F04">
                  <w:pPr>
                    <w:spacing w:line="276" w:lineRule="auto"/>
                    <w:ind w:right="-102"/>
                    <w:rPr>
                      <w:rFonts w:ascii="Open Sans" w:hAnsi="Open Sans" w:cs="Open Sans"/>
                    </w:rPr>
                  </w:pPr>
                  <w:r w:rsidRPr="000E6576">
                    <w:rPr>
                      <w:rFonts w:ascii="Open Sans" w:hAnsi="Open Sans" w:cs="Open Sans"/>
                    </w:rPr>
                    <w:t>5.</w:t>
                  </w:r>
                </w:p>
              </w:tc>
              <w:tc>
                <w:tcPr>
                  <w:tcW w:w="4077" w:type="dxa"/>
                  <w:gridSpan w:val="2"/>
                </w:tcPr>
                <w:p w14:paraId="030E487B" w14:textId="77777777" w:rsidR="006B2B09" w:rsidRPr="000E6576" w:rsidRDefault="006B2B09" w:rsidP="00EF0F04">
                  <w:pPr>
                    <w:spacing w:line="276" w:lineRule="auto"/>
                    <w:ind w:right="-102"/>
                    <w:rPr>
                      <w:rFonts w:ascii="Open Sans" w:hAnsi="Open Sans" w:cs="Open Sans"/>
                    </w:rPr>
                  </w:pPr>
                  <w:r w:rsidRPr="000E6576">
                    <w:rPr>
                      <w:rFonts w:ascii="Open Sans" w:hAnsi="Open Sans" w:cs="Open Sans"/>
                    </w:rPr>
                    <w:t>Adres poczty elektronicznej</w:t>
                  </w:r>
                </w:p>
              </w:tc>
            </w:tr>
            <w:tr w:rsidR="006B2B09" w:rsidRPr="000E6576" w14:paraId="7E498F0B" w14:textId="77777777" w:rsidTr="007F0DD5">
              <w:tc>
                <w:tcPr>
                  <w:tcW w:w="601" w:type="dxa"/>
                </w:tcPr>
                <w:p w14:paraId="3B2956F6" w14:textId="77777777" w:rsidR="006B2B09" w:rsidRPr="000E6576" w:rsidRDefault="006B2B09" w:rsidP="00EF0F04">
                  <w:pPr>
                    <w:spacing w:line="276" w:lineRule="auto"/>
                    <w:ind w:right="-102"/>
                    <w:rPr>
                      <w:rFonts w:ascii="Open Sans" w:hAnsi="Open Sans" w:cs="Open Sans"/>
                    </w:rPr>
                  </w:pPr>
                  <w:r w:rsidRPr="000E6576">
                    <w:rPr>
                      <w:rFonts w:ascii="Open Sans" w:hAnsi="Open Sans" w:cs="Open Sans"/>
                    </w:rPr>
                    <w:t>6.</w:t>
                  </w:r>
                </w:p>
              </w:tc>
              <w:tc>
                <w:tcPr>
                  <w:tcW w:w="4077" w:type="dxa"/>
                  <w:gridSpan w:val="2"/>
                </w:tcPr>
                <w:p w14:paraId="3BF9EEC3" w14:textId="77777777" w:rsidR="006B2B09" w:rsidRPr="000E6576" w:rsidRDefault="006B2B09" w:rsidP="00EF0F04">
                  <w:pPr>
                    <w:spacing w:line="276" w:lineRule="auto"/>
                    <w:ind w:right="-102"/>
                    <w:rPr>
                      <w:rFonts w:ascii="Open Sans" w:hAnsi="Open Sans" w:cs="Open Sans"/>
                    </w:rPr>
                  </w:pPr>
                  <w:r w:rsidRPr="000E6576">
                    <w:rPr>
                      <w:rFonts w:ascii="Open Sans" w:hAnsi="Open Sans" w:cs="Open Sans"/>
                    </w:rPr>
                    <w:t>Adres strony www</w:t>
                  </w:r>
                </w:p>
              </w:tc>
            </w:tr>
            <w:tr w:rsidR="006B2B09" w:rsidRPr="000E6576" w14:paraId="2828581B" w14:textId="77777777" w:rsidTr="007F0DD5">
              <w:tc>
                <w:tcPr>
                  <w:tcW w:w="601" w:type="dxa"/>
                </w:tcPr>
                <w:p w14:paraId="6701A1E3" w14:textId="77777777" w:rsidR="006B2B09" w:rsidRPr="000E6576" w:rsidRDefault="006B2B09" w:rsidP="00EF0F04">
                  <w:pPr>
                    <w:spacing w:line="276" w:lineRule="auto"/>
                    <w:ind w:right="-102"/>
                    <w:rPr>
                      <w:rFonts w:ascii="Open Sans" w:hAnsi="Open Sans" w:cs="Open Sans"/>
                    </w:rPr>
                  </w:pPr>
                  <w:r w:rsidRPr="000E6576">
                    <w:rPr>
                      <w:rFonts w:ascii="Open Sans" w:hAnsi="Open Sans" w:cs="Open Sans"/>
                    </w:rPr>
                    <w:t>7.</w:t>
                  </w:r>
                </w:p>
              </w:tc>
              <w:tc>
                <w:tcPr>
                  <w:tcW w:w="4077" w:type="dxa"/>
                  <w:gridSpan w:val="2"/>
                </w:tcPr>
                <w:p w14:paraId="44AC7C46" w14:textId="77777777" w:rsidR="006B2B09" w:rsidRPr="000E6576" w:rsidRDefault="006B2B09" w:rsidP="00EF0F04">
                  <w:pPr>
                    <w:spacing w:line="276" w:lineRule="auto"/>
                    <w:ind w:right="-102"/>
                    <w:rPr>
                      <w:rFonts w:ascii="Open Sans" w:hAnsi="Open Sans" w:cs="Open Sans"/>
                    </w:rPr>
                  </w:pPr>
                  <w:r w:rsidRPr="000E6576">
                    <w:rPr>
                      <w:rFonts w:ascii="Open Sans" w:hAnsi="Open Sans" w:cs="Open Sans"/>
                    </w:rPr>
                    <w:t>Identyfikator / login użytkownika</w:t>
                  </w:r>
                </w:p>
              </w:tc>
            </w:tr>
            <w:tr w:rsidR="006B2B09" w:rsidRPr="000E6576" w14:paraId="4EF965BC" w14:textId="77777777" w:rsidTr="007F0DD5">
              <w:tc>
                <w:tcPr>
                  <w:tcW w:w="601" w:type="dxa"/>
                </w:tcPr>
                <w:p w14:paraId="2EC8D302" w14:textId="77777777" w:rsidR="006B2B09" w:rsidRPr="000E6576" w:rsidRDefault="006B2B09" w:rsidP="00EF0F04">
                  <w:pPr>
                    <w:spacing w:line="276" w:lineRule="auto"/>
                    <w:ind w:right="-102"/>
                    <w:rPr>
                      <w:rFonts w:ascii="Open Sans" w:hAnsi="Open Sans" w:cs="Open Sans"/>
                    </w:rPr>
                  </w:pPr>
                  <w:r w:rsidRPr="000E6576">
                    <w:rPr>
                      <w:rFonts w:ascii="Open Sans" w:hAnsi="Open Sans" w:cs="Open Sans"/>
                    </w:rPr>
                    <w:t>8.</w:t>
                  </w:r>
                </w:p>
              </w:tc>
              <w:tc>
                <w:tcPr>
                  <w:tcW w:w="4077" w:type="dxa"/>
                  <w:gridSpan w:val="2"/>
                </w:tcPr>
                <w:p w14:paraId="6953CD57" w14:textId="77777777" w:rsidR="006B2B09" w:rsidRPr="000E6576" w:rsidRDefault="006B2B09" w:rsidP="00EF0F04">
                  <w:pPr>
                    <w:spacing w:line="276" w:lineRule="auto"/>
                    <w:ind w:right="-102"/>
                    <w:rPr>
                      <w:rFonts w:ascii="Open Sans" w:hAnsi="Open Sans" w:cs="Open Sans"/>
                    </w:rPr>
                  </w:pPr>
                  <w:r w:rsidRPr="000E6576">
                    <w:rPr>
                      <w:rFonts w:ascii="Open Sans" w:hAnsi="Open Sans" w:cs="Open Sans"/>
                    </w:rPr>
                    <w:t>Adres IP</w:t>
                  </w:r>
                </w:p>
              </w:tc>
            </w:tr>
            <w:tr w:rsidR="006B2B09" w:rsidRPr="000E6576" w14:paraId="5431F2F8" w14:textId="77777777" w:rsidTr="007F0DD5">
              <w:tc>
                <w:tcPr>
                  <w:tcW w:w="601" w:type="dxa"/>
                </w:tcPr>
                <w:p w14:paraId="50C0C30C" w14:textId="77777777" w:rsidR="006B2B09" w:rsidRPr="000E6576" w:rsidRDefault="006B2B09" w:rsidP="00EF0F04">
                  <w:pPr>
                    <w:spacing w:line="276" w:lineRule="auto"/>
                    <w:ind w:right="-102"/>
                    <w:rPr>
                      <w:rFonts w:ascii="Open Sans" w:hAnsi="Open Sans" w:cs="Open Sans"/>
                    </w:rPr>
                  </w:pPr>
                  <w:r w:rsidRPr="000E6576">
                    <w:rPr>
                      <w:rFonts w:ascii="Open Sans" w:hAnsi="Open Sans" w:cs="Open Sans"/>
                    </w:rPr>
                    <w:t>9.</w:t>
                  </w:r>
                </w:p>
              </w:tc>
              <w:tc>
                <w:tcPr>
                  <w:tcW w:w="4077" w:type="dxa"/>
                  <w:gridSpan w:val="2"/>
                </w:tcPr>
                <w:p w14:paraId="0E0796D4" w14:textId="77777777" w:rsidR="006B2B09" w:rsidRPr="000E6576" w:rsidRDefault="006B2B09" w:rsidP="00EF0F04">
                  <w:pPr>
                    <w:spacing w:line="276" w:lineRule="auto"/>
                    <w:ind w:right="-102"/>
                    <w:rPr>
                      <w:rFonts w:ascii="Open Sans" w:hAnsi="Open Sans" w:cs="Open Sans"/>
                    </w:rPr>
                  </w:pPr>
                  <w:r w:rsidRPr="000E6576">
                    <w:rPr>
                      <w:rFonts w:ascii="Open Sans" w:hAnsi="Open Sans" w:cs="Open Sans"/>
                    </w:rPr>
                    <w:t>Rodzaj użytkownika</w:t>
                  </w:r>
                </w:p>
              </w:tc>
            </w:tr>
            <w:tr w:rsidR="006B2B09" w:rsidRPr="000E6576" w14:paraId="7A90C287" w14:textId="77777777" w:rsidTr="007F0DD5">
              <w:tc>
                <w:tcPr>
                  <w:tcW w:w="601" w:type="dxa"/>
                </w:tcPr>
                <w:p w14:paraId="1B42F787" w14:textId="77777777" w:rsidR="006B2B09" w:rsidRPr="000E6576" w:rsidRDefault="006B2B09" w:rsidP="00EF0F04">
                  <w:pPr>
                    <w:spacing w:line="276" w:lineRule="auto"/>
                    <w:ind w:right="-102"/>
                    <w:rPr>
                      <w:rFonts w:ascii="Open Sans" w:hAnsi="Open Sans" w:cs="Open Sans"/>
                    </w:rPr>
                  </w:pPr>
                  <w:r w:rsidRPr="000E6576">
                    <w:rPr>
                      <w:rFonts w:ascii="Open Sans" w:hAnsi="Open Sans" w:cs="Open Sans"/>
                    </w:rPr>
                    <w:t>10.</w:t>
                  </w:r>
                </w:p>
              </w:tc>
              <w:tc>
                <w:tcPr>
                  <w:tcW w:w="4077" w:type="dxa"/>
                  <w:gridSpan w:val="2"/>
                </w:tcPr>
                <w:p w14:paraId="731EAAF1" w14:textId="5A4B3403" w:rsidR="006B2B09" w:rsidRPr="000E6576" w:rsidRDefault="006B2B09" w:rsidP="00EF0F04">
                  <w:pPr>
                    <w:spacing w:line="276" w:lineRule="auto"/>
                    <w:ind w:right="-102"/>
                    <w:rPr>
                      <w:rFonts w:ascii="Open Sans" w:hAnsi="Open Sans" w:cs="Open Sans"/>
                    </w:rPr>
                  </w:pPr>
                  <w:r w:rsidRPr="000E6576">
                    <w:rPr>
                      <w:rFonts w:ascii="Open Sans" w:hAnsi="Open Sans" w:cs="Open Sans"/>
                    </w:rPr>
                    <w:t>Miejsce pracy/ podmiot reprezento</w:t>
                  </w:r>
                  <w:r w:rsidR="007F0DD5" w:rsidRPr="000E6576">
                    <w:rPr>
                      <w:rFonts w:ascii="Open Sans" w:hAnsi="Open Sans" w:cs="Open Sans"/>
                    </w:rPr>
                    <w:t>–</w:t>
                  </w:r>
                  <w:r w:rsidRPr="000E6576">
                    <w:rPr>
                      <w:rFonts w:ascii="Open Sans" w:hAnsi="Open Sans" w:cs="Open Sans"/>
                    </w:rPr>
                    <w:t>wany/ nazw</w:t>
                  </w:r>
                  <w:r w:rsidR="007F0DD5" w:rsidRPr="000E6576">
                    <w:rPr>
                      <w:rFonts w:ascii="Open Sans" w:hAnsi="Open Sans" w:cs="Open Sans"/>
                    </w:rPr>
                    <w:t xml:space="preserve">a </w:t>
                  </w:r>
                  <w:r w:rsidRPr="000E6576">
                    <w:rPr>
                      <w:rFonts w:ascii="Open Sans" w:hAnsi="Open Sans" w:cs="Open Sans"/>
                    </w:rPr>
                    <w:t>oferent</w:t>
                  </w:r>
                  <w:r w:rsidR="007F0DD5" w:rsidRPr="000E6576">
                    <w:rPr>
                      <w:rFonts w:ascii="Open Sans" w:hAnsi="Open Sans" w:cs="Open Sans"/>
                    </w:rPr>
                    <w:t xml:space="preserve">a </w:t>
                  </w:r>
                  <w:r w:rsidRPr="000E6576">
                    <w:rPr>
                      <w:rFonts w:ascii="Open Sans" w:hAnsi="Open Sans" w:cs="Open Sans"/>
                    </w:rPr>
                    <w:t>lub wykonawcy</w:t>
                  </w:r>
                </w:p>
              </w:tc>
            </w:tr>
            <w:tr w:rsidR="006B2B09" w:rsidRPr="000E6576" w14:paraId="49EA7D0D" w14:textId="77777777" w:rsidTr="007F0DD5">
              <w:tc>
                <w:tcPr>
                  <w:tcW w:w="601" w:type="dxa"/>
                </w:tcPr>
                <w:p w14:paraId="1E83B34D" w14:textId="77777777" w:rsidR="006B2B09" w:rsidRPr="000E6576" w:rsidRDefault="006B2B09" w:rsidP="00EF0F04">
                  <w:pPr>
                    <w:spacing w:line="276" w:lineRule="auto"/>
                    <w:ind w:right="-102"/>
                    <w:rPr>
                      <w:rFonts w:ascii="Open Sans" w:hAnsi="Open Sans" w:cs="Open Sans"/>
                    </w:rPr>
                  </w:pPr>
                  <w:r w:rsidRPr="000E6576">
                    <w:rPr>
                      <w:rFonts w:ascii="Open Sans" w:hAnsi="Open Sans" w:cs="Open Sans"/>
                    </w:rPr>
                    <w:t>11.</w:t>
                  </w:r>
                </w:p>
              </w:tc>
              <w:tc>
                <w:tcPr>
                  <w:tcW w:w="4077" w:type="dxa"/>
                  <w:gridSpan w:val="2"/>
                </w:tcPr>
                <w:p w14:paraId="3D8246FF" w14:textId="77777777" w:rsidR="006B2B09" w:rsidRPr="000E6576" w:rsidRDefault="006B2B09" w:rsidP="00EF0F04">
                  <w:pPr>
                    <w:spacing w:line="276" w:lineRule="auto"/>
                    <w:ind w:right="-102"/>
                    <w:rPr>
                      <w:rFonts w:ascii="Open Sans" w:hAnsi="Open Sans" w:cs="Open Sans"/>
                    </w:rPr>
                  </w:pPr>
                  <w:r w:rsidRPr="000E6576">
                    <w:rPr>
                      <w:rFonts w:ascii="Open Sans" w:hAnsi="Open Sans" w:cs="Open Sans"/>
                    </w:rPr>
                    <w:t>Adres siedziby / adres do korespondencji / adres zamieszkania</w:t>
                  </w:r>
                </w:p>
              </w:tc>
            </w:tr>
            <w:tr w:rsidR="006B2B09" w:rsidRPr="000E6576" w14:paraId="32751022" w14:textId="77777777" w:rsidTr="007F0DD5">
              <w:tc>
                <w:tcPr>
                  <w:tcW w:w="601" w:type="dxa"/>
                </w:tcPr>
                <w:p w14:paraId="43CC4273" w14:textId="77777777" w:rsidR="006B2B09" w:rsidRPr="000E6576" w:rsidRDefault="006B2B09" w:rsidP="00EF0F04">
                  <w:pPr>
                    <w:spacing w:line="276" w:lineRule="auto"/>
                    <w:ind w:right="-102"/>
                    <w:rPr>
                      <w:rFonts w:ascii="Open Sans" w:hAnsi="Open Sans" w:cs="Open Sans"/>
                    </w:rPr>
                  </w:pPr>
                  <w:r w:rsidRPr="000E6576">
                    <w:rPr>
                      <w:rFonts w:ascii="Open Sans" w:hAnsi="Open Sans" w:cs="Open Sans"/>
                    </w:rPr>
                    <w:t>12.</w:t>
                  </w:r>
                </w:p>
              </w:tc>
              <w:tc>
                <w:tcPr>
                  <w:tcW w:w="4077" w:type="dxa"/>
                  <w:gridSpan w:val="2"/>
                </w:tcPr>
                <w:p w14:paraId="0E1E10BE" w14:textId="77777777" w:rsidR="006B2B09" w:rsidRPr="000E6576" w:rsidRDefault="006B2B09" w:rsidP="00EF0F04">
                  <w:pPr>
                    <w:spacing w:line="276" w:lineRule="auto"/>
                    <w:ind w:right="-102"/>
                    <w:rPr>
                      <w:rFonts w:ascii="Open Sans" w:hAnsi="Open Sans" w:cs="Open Sans"/>
                    </w:rPr>
                  </w:pPr>
                  <w:r w:rsidRPr="000E6576">
                    <w:rPr>
                      <w:rFonts w:ascii="Open Sans" w:hAnsi="Open Sans" w:cs="Open Sans"/>
                    </w:rPr>
                    <w:t>PESEL</w:t>
                  </w:r>
                </w:p>
              </w:tc>
            </w:tr>
            <w:tr w:rsidR="006B2B09" w:rsidRPr="000E6576" w14:paraId="35543F3A" w14:textId="77777777" w:rsidTr="007F0DD5">
              <w:tc>
                <w:tcPr>
                  <w:tcW w:w="601" w:type="dxa"/>
                </w:tcPr>
                <w:p w14:paraId="4FF8AA4A" w14:textId="77777777" w:rsidR="006B2B09" w:rsidRPr="000E6576" w:rsidRDefault="006B2B09" w:rsidP="00EF0F04">
                  <w:pPr>
                    <w:spacing w:line="276" w:lineRule="auto"/>
                    <w:ind w:right="-102"/>
                    <w:rPr>
                      <w:rFonts w:ascii="Open Sans" w:hAnsi="Open Sans" w:cs="Open Sans"/>
                    </w:rPr>
                  </w:pPr>
                  <w:r w:rsidRPr="000E6576">
                    <w:rPr>
                      <w:rFonts w:ascii="Open Sans" w:hAnsi="Open Sans" w:cs="Open Sans"/>
                    </w:rPr>
                    <w:t>13.</w:t>
                  </w:r>
                </w:p>
              </w:tc>
              <w:tc>
                <w:tcPr>
                  <w:tcW w:w="4077" w:type="dxa"/>
                  <w:gridSpan w:val="2"/>
                </w:tcPr>
                <w:p w14:paraId="11A9ACBB" w14:textId="77777777" w:rsidR="006B2B09" w:rsidRPr="000E6576" w:rsidRDefault="006B2B09" w:rsidP="00EF0F04">
                  <w:pPr>
                    <w:spacing w:line="276" w:lineRule="auto"/>
                    <w:ind w:right="-102"/>
                    <w:rPr>
                      <w:rFonts w:ascii="Open Sans" w:hAnsi="Open Sans" w:cs="Open Sans"/>
                    </w:rPr>
                  </w:pPr>
                  <w:r w:rsidRPr="000E6576">
                    <w:rPr>
                      <w:rFonts w:ascii="Open Sans" w:hAnsi="Open Sans" w:cs="Open Sans"/>
                    </w:rPr>
                    <w:t>NIP</w:t>
                  </w:r>
                </w:p>
              </w:tc>
            </w:tr>
            <w:tr w:rsidR="006B2B09" w:rsidRPr="000E6576" w14:paraId="4C245937" w14:textId="77777777" w:rsidTr="007F0DD5">
              <w:tc>
                <w:tcPr>
                  <w:tcW w:w="601" w:type="dxa"/>
                </w:tcPr>
                <w:p w14:paraId="7C0A5DDF" w14:textId="77777777" w:rsidR="006B2B09" w:rsidRPr="000E6576" w:rsidRDefault="006B2B09" w:rsidP="00EF0F04">
                  <w:pPr>
                    <w:spacing w:line="276" w:lineRule="auto"/>
                    <w:ind w:right="-102"/>
                    <w:rPr>
                      <w:rFonts w:ascii="Open Sans" w:hAnsi="Open Sans" w:cs="Open Sans"/>
                    </w:rPr>
                  </w:pPr>
                  <w:r w:rsidRPr="000E6576">
                    <w:rPr>
                      <w:rFonts w:ascii="Open Sans" w:hAnsi="Open Sans" w:cs="Open Sans"/>
                    </w:rPr>
                    <w:t>14.</w:t>
                  </w:r>
                </w:p>
              </w:tc>
              <w:tc>
                <w:tcPr>
                  <w:tcW w:w="4077" w:type="dxa"/>
                  <w:gridSpan w:val="2"/>
                </w:tcPr>
                <w:p w14:paraId="34C030FE" w14:textId="77777777" w:rsidR="006B2B09" w:rsidRPr="000E6576" w:rsidRDefault="006B2B09" w:rsidP="00EF0F04">
                  <w:pPr>
                    <w:spacing w:line="276" w:lineRule="auto"/>
                    <w:ind w:right="-102"/>
                    <w:rPr>
                      <w:rFonts w:ascii="Open Sans" w:hAnsi="Open Sans" w:cs="Open Sans"/>
                    </w:rPr>
                  </w:pPr>
                  <w:r w:rsidRPr="000E6576">
                    <w:rPr>
                      <w:rFonts w:ascii="Open Sans" w:hAnsi="Open Sans" w:cs="Open Sans"/>
                    </w:rPr>
                    <w:t>REGON</w:t>
                  </w:r>
                </w:p>
              </w:tc>
            </w:tr>
            <w:tr w:rsidR="006B2B09" w:rsidRPr="000E6576" w14:paraId="339CE3BC" w14:textId="77777777" w:rsidTr="007F0DD5">
              <w:tc>
                <w:tcPr>
                  <w:tcW w:w="601" w:type="dxa"/>
                </w:tcPr>
                <w:p w14:paraId="297F5DC3" w14:textId="77777777" w:rsidR="006B2B09" w:rsidRPr="000E6576" w:rsidRDefault="006B2B09" w:rsidP="00EF0F04">
                  <w:pPr>
                    <w:spacing w:line="276" w:lineRule="auto"/>
                    <w:ind w:right="-102"/>
                    <w:rPr>
                      <w:rFonts w:ascii="Open Sans" w:hAnsi="Open Sans" w:cs="Open Sans"/>
                    </w:rPr>
                  </w:pPr>
                  <w:r w:rsidRPr="000E6576">
                    <w:rPr>
                      <w:rFonts w:ascii="Open Sans" w:hAnsi="Open Sans" w:cs="Open Sans"/>
                    </w:rPr>
                    <w:t>15.</w:t>
                  </w:r>
                </w:p>
              </w:tc>
              <w:tc>
                <w:tcPr>
                  <w:tcW w:w="4077" w:type="dxa"/>
                  <w:gridSpan w:val="2"/>
                </w:tcPr>
                <w:p w14:paraId="163CBFF5" w14:textId="77777777" w:rsidR="006B2B09" w:rsidRPr="000E6576" w:rsidRDefault="006B2B09" w:rsidP="00EF0F04">
                  <w:pPr>
                    <w:spacing w:line="276" w:lineRule="auto"/>
                    <w:ind w:right="-102"/>
                    <w:rPr>
                      <w:rFonts w:ascii="Open Sans" w:hAnsi="Open Sans" w:cs="Open Sans"/>
                    </w:rPr>
                  </w:pPr>
                  <w:r w:rsidRPr="000E6576">
                    <w:rPr>
                      <w:rFonts w:ascii="Open Sans" w:hAnsi="Open Sans" w:cs="Open Sans"/>
                    </w:rPr>
                    <w:t>inne identyfikatory funkcjonujące w danym państwie</w:t>
                  </w:r>
                </w:p>
              </w:tc>
            </w:tr>
            <w:tr w:rsidR="006B2B09" w:rsidRPr="000E6576" w14:paraId="4CAF6339" w14:textId="77777777" w:rsidTr="007F0DD5">
              <w:tc>
                <w:tcPr>
                  <w:tcW w:w="601" w:type="dxa"/>
                </w:tcPr>
                <w:p w14:paraId="24D972F3" w14:textId="77777777" w:rsidR="006B2B09" w:rsidRPr="000E6576" w:rsidRDefault="006B2B09" w:rsidP="00EF0F04">
                  <w:pPr>
                    <w:spacing w:line="276" w:lineRule="auto"/>
                    <w:ind w:right="-102"/>
                    <w:rPr>
                      <w:rFonts w:ascii="Open Sans" w:hAnsi="Open Sans" w:cs="Open Sans"/>
                    </w:rPr>
                  </w:pPr>
                  <w:r w:rsidRPr="000E6576">
                    <w:rPr>
                      <w:rFonts w:ascii="Open Sans" w:hAnsi="Open Sans" w:cs="Open Sans"/>
                    </w:rPr>
                    <w:t>16.</w:t>
                  </w:r>
                </w:p>
              </w:tc>
              <w:tc>
                <w:tcPr>
                  <w:tcW w:w="4077" w:type="dxa"/>
                  <w:gridSpan w:val="2"/>
                </w:tcPr>
                <w:p w14:paraId="451B8AFA" w14:textId="77777777" w:rsidR="006B2B09" w:rsidRPr="000E6576" w:rsidRDefault="006B2B09" w:rsidP="00EF0F04">
                  <w:pPr>
                    <w:spacing w:line="276" w:lineRule="auto"/>
                    <w:ind w:right="-102"/>
                    <w:rPr>
                      <w:rFonts w:ascii="Open Sans" w:hAnsi="Open Sans" w:cs="Open Sans"/>
                    </w:rPr>
                  </w:pPr>
                  <w:r w:rsidRPr="000E6576">
                    <w:rPr>
                      <w:rFonts w:ascii="Open Sans" w:hAnsi="Open Sans" w:cs="Open Sans"/>
                    </w:rPr>
                    <w:t>Nr umowy o dofinansowanie projektu</w:t>
                  </w:r>
                </w:p>
              </w:tc>
            </w:tr>
            <w:tr w:rsidR="006B2B09" w:rsidRPr="000E6576" w14:paraId="2D10F735" w14:textId="77777777" w:rsidTr="007F0DD5">
              <w:tc>
                <w:tcPr>
                  <w:tcW w:w="601" w:type="dxa"/>
                </w:tcPr>
                <w:p w14:paraId="7F7E69B4" w14:textId="77777777" w:rsidR="006B2B09" w:rsidRPr="000E6576" w:rsidRDefault="006B2B09" w:rsidP="00EF0F04">
                  <w:pPr>
                    <w:spacing w:line="276" w:lineRule="auto"/>
                    <w:ind w:right="-102"/>
                    <w:rPr>
                      <w:rFonts w:ascii="Open Sans" w:hAnsi="Open Sans" w:cs="Open Sans"/>
                    </w:rPr>
                  </w:pPr>
                  <w:r w:rsidRPr="000E6576">
                    <w:rPr>
                      <w:rFonts w:ascii="Open Sans" w:hAnsi="Open Sans" w:cs="Open Sans"/>
                    </w:rPr>
                    <w:t>17.</w:t>
                  </w:r>
                </w:p>
              </w:tc>
              <w:tc>
                <w:tcPr>
                  <w:tcW w:w="4077" w:type="dxa"/>
                  <w:gridSpan w:val="2"/>
                </w:tcPr>
                <w:p w14:paraId="2FAA2317" w14:textId="1DC89721" w:rsidR="006B2B09" w:rsidRPr="000E6576" w:rsidRDefault="006B2B09" w:rsidP="00EF0F04">
                  <w:pPr>
                    <w:spacing w:line="276" w:lineRule="auto"/>
                    <w:ind w:right="-102"/>
                    <w:rPr>
                      <w:rFonts w:ascii="Open Sans" w:hAnsi="Open Sans" w:cs="Open Sans"/>
                    </w:rPr>
                  </w:pPr>
                  <w:r w:rsidRPr="000E6576">
                    <w:rPr>
                      <w:rFonts w:ascii="Open Sans" w:hAnsi="Open Sans" w:cs="Open Sans"/>
                    </w:rPr>
                    <w:t>Form</w:t>
                  </w:r>
                  <w:r w:rsidR="007F0DD5" w:rsidRPr="000E6576">
                    <w:rPr>
                      <w:rFonts w:ascii="Open Sans" w:hAnsi="Open Sans" w:cs="Open Sans"/>
                    </w:rPr>
                    <w:t xml:space="preserve">a </w:t>
                  </w:r>
                  <w:r w:rsidRPr="000E6576">
                    <w:rPr>
                      <w:rFonts w:ascii="Open Sans" w:hAnsi="Open Sans" w:cs="Open Sans"/>
                    </w:rPr>
                    <w:t>prawna</w:t>
                  </w:r>
                </w:p>
              </w:tc>
            </w:tr>
            <w:tr w:rsidR="006B2B09" w:rsidRPr="000E6576" w14:paraId="6C853B35" w14:textId="77777777" w:rsidTr="007F0DD5">
              <w:tc>
                <w:tcPr>
                  <w:tcW w:w="601" w:type="dxa"/>
                </w:tcPr>
                <w:p w14:paraId="7EE87B86" w14:textId="77777777" w:rsidR="006B2B09" w:rsidRPr="000E6576" w:rsidRDefault="006B2B09" w:rsidP="00EF0F04">
                  <w:pPr>
                    <w:spacing w:line="276" w:lineRule="auto"/>
                    <w:ind w:right="-102"/>
                    <w:rPr>
                      <w:rFonts w:ascii="Open Sans" w:hAnsi="Open Sans" w:cs="Open Sans"/>
                    </w:rPr>
                  </w:pPr>
                  <w:r w:rsidRPr="000E6576">
                    <w:rPr>
                      <w:rFonts w:ascii="Open Sans" w:hAnsi="Open Sans" w:cs="Open Sans"/>
                    </w:rPr>
                    <w:t>18.</w:t>
                  </w:r>
                </w:p>
              </w:tc>
              <w:tc>
                <w:tcPr>
                  <w:tcW w:w="4077" w:type="dxa"/>
                  <w:gridSpan w:val="2"/>
                </w:tcPr>
                <w:p w14:paraId="37D7CAA0" w14:textId="32AE7F04" w:rsidR="006B2B09" w:rsidRPr="000E6576" w:rsidRDefault="006B2B09" w:rsidP="00EF0F04">
                  <w:pPr>
                    <w:spacing w:line="276" w:lineRule="auto"/>
                    <w:ind w:right="-102"/>
                    <w:rPr>
                      <w:rFonts w:ascii="Open Sans" w:hAnsi="Open Sans" w:cs="Open Sans"/>
                    </w:rPr>
                  </w:pPr>
                  <w:r w:rsidRPr="000E6576">
                    <w:rPr>
                      <w:rFonts w:ascii="Open Sans" w:hAnsi="Open Sans" w:cs="Open Sans"/>
                    </w:rPr>
                    <w:t>Form</w:t>
                  </w:r>
                  <w:r w:rsidR="007F0DD5" w:rsidRPr="000E6576">
                    <w:rPr>
                      <w:rFonts w:ascii="Open Sans" w:hAnsi="Open Sans" w:cs="Open Sans"/>
                    </w:rPr>
                    <w:t xml:space="preserve">a </w:t>
                  </w:r>
                  <w:r w:rsidRPr="000E6576">
                    <w:rPr>
                      <w:rFonts w:ascii="Open Sans" w:hAnsi="Open Sans" w:cs="Open Sans"/>
                    </w:rPr>
                    <w:t>własności</w:t>
                  </w:r>
                </w:p>
              </w:tc>
            </w:tr>
            <w:tr w:rsidR="006B2B09" w:rsidRPr="000E6576" w14:paraId="7C632F9D" w14:textId="77777777" w:rsidTr="007F0DD5">
              <w:tc>
                <w:tcPr>
                  <w:tcW w:w="601" w:type="dxa"/>
                </w:tcPr>
                <w:p w14:paraId="4E3D4D59" w14:textId="77777777" w:rsidR="006B2B09" w:rsidRPr="000E6576" w:rsidRDefault="006B2B09" w:rsidP="00EF0F04">
                  <w:pPr>
                    <w:spacing w:line="276" w:lineRule="auto"/>
                    <w:ind w:right="-102"/>
                    <w:rPr>
                      <w:rFonts w:ascii="Open Sans" w:hAnsi="Open Sans" w:cs="Open Sans"/>
                    </w:rPr>
                  </w:pPr>
                  <w:r w:rsidRPr="000E6576">
                    <w:rPr>
                      <w:rFonts w:ascii="Open Sans" w:hAnsi="Open Sans" w:cs="Open Sans"/>
                    </w:rPr>
                    <w:t>19.</w:t>
                  </w:r>
                </w:p>
              </w:tc>
              <w:tc>
                <w:tcPr>
                  <w:tcW w:w="4077" w:type="dxa"/>
                  <w:gridSpan w:val="2"/>
                </w:tcPr>
                <w:p w14:paraId="20CD3B28" w14:textId="77777777" w:rsidR="006B2B09" w:rsidRPr="000E6576" w:rsidRDefault="006B2B09" w:rsidP="00EF0F04">
                  <w:pPr>
                    <w:spacing w:line="276" w:lineRule="auto"/>
                    <w:ind w:right="-102"/>
                    <w:rPr>
                      <w:rFonts w:ascii="Open Sans" w:hAnsi="Open Sans" w:cs="Open Sans"/>
                    </w:rPr>
                  </w:pPr>
                  <w:r w:rsidRPr="000E6576">
                    <w:rPr>
                      <w:rFonts w:ascii="Open Sans" w:hAnsi="Open Sans" w:cs="Open Sans"/>
                    </w:rPr>
                    <w:t>Zawód / wykształcenie</w:t>
                  </w:r>
                </w:p>
              </w:tc>
            </w:tr>
          </w:tbl>
          <w:p w14:paraId="4FC91F94" w14:textId="2542EE1A" w:rsidR="00EF0F04" w:rsidRPr="000E6576" w:rsidRDefault="00624967" w:rsidP="006765E0">
            <w:pPr>
              <w:pStyle w:val="zoznam12"/>
              <w:spacing w:before="0" w:after="720"/>
            </w:pPr>
            <w:r w:rsidRPr="000E6576">
              <w:t>dane identyfikacyjne</w:t>
            </w:r>
            <w:r w:rsidR="006B2B09" w:rsidRPr="000E6576">
              <w:br/>
            </w:r>
          </w:p>
          <w:p w14:paraId="49EE01F3" w14:textId="377259B0" w:rsidR="006B2B09" w:rsidRPr="000E6576" w:rsidRDefault="000E6576" w:rsidP="006765E0">
            <w:pPr>
              <w:pStyle w:val="zoznam12"/>
              <w:spacing w:before="720" w:after="1800"/>
            </w:pPr>
            <w:r w:rsidRPr="000E6576">
              <w:t>dane związane z zakresem uczestnictwa osób fizycznych w projekcie, niewskazane w pkt 1</w:t>
            </w:r>
          </w:p>
          <w:tbl>
            <w:tblPr>
              <w:tblW w:w="4820" w:type="dxa"/>
              <w:tblInd w:w="322" w:type="dxa"/>
              <w:tblLayout w:type="fixed"/>
              <w:tblCellMar>
                <w:left w:w="70" w:type="dxa"/>
                <w:right w:w="70" w:type="dxa"/>
              </w:tblCellMar>
              <w:tblLook w:val="0620" w:firstRow="1" w:lastRow="0" w:firstColumn="0" w:lastColumn="0" w:noHBand="1" w:noVBand="1"/>
            </w:tblPr>
            <w:tblGrid>
              <w:gridCol w:w="567"/>
              <w:gridCol w:w="4253"/>
            </w:tblGrid>
            <w:tr w:rsidR="00EF0F04" w:rsidRPr="000E6576" w14:paraId="7B7F1C42" w14:textId="77777777" w:rsidTr="006765E0">
              <w:trPr>
                <w:trHeight w:val="303"/>
              </w:trPr>
              <w:tc>
                <w:tcPr>
                  <w:tcW w:w="588" w:type="pct"/>
                </w:tcPr>
                <w:p w14:paraId="482F71E4" w14:textId="77777777" w:rsidR="00EF0F04" w:rsidRPr="000E6576" w:rsidRDefault="00EF0F04" w:rsidP="00EF0F04">
                  <w:pPr>
                    <w:spacing w:after="120" w:line="240" w:lineRule="auto"/>
                    <w:ind w:right="-102"/>
                    <w:rPr>
                      <w:rFonts w:ascii="Open Sans" w:hAnsi="Open Sans" w:cs="Open Sans"/>
                      <w:b/>
                      <w:sz w:val="20"/>
                      <w:szCs w:val="20"/>
                    </w:rPr>
                  </w:pPr>
                  <w:r w:rsidRPr="000E6576">
                    <w:rPr>
                      <w:rFonts w:ascii="Open Sans" w:hAnsi="Open Sans" w:cs="Open Sans"/>
                      <w:b/>
                      <w:sz w:val="20"/>
                      <w:szCs w:val="20"/>
                    </w:rPr>
                    <w:lastRenderedPageBreak/>
                    <w:t>Lp.</w:t>
                  </w:r>
                </w:p>
              </w:tc>
              <w:tc>
                <w:tcPr>
                  <w:tcW w:w="4412" w:type="pct"/>
                </w:tcPr>
                <w:p w14:paraId="5F3125AC" w14:textId="77777777" w:rsidR="00EF0F04" w:rsidRPr="000E6576" w:rsidRDefault="00EF0F04" w:rsidP="006765E0">
                  <w:pPr>
                    <w:spacing w:after="0" w:line="240" w:lineRule="auto"/>
                    <w:ind w:right="-102"/>
                    <w:rPr>
                      <w:rFonts w:ascii="Open Sans" w:hAnsi="Open Sans" w:cs="Open Sans"/>
                      <w:b/>
                      <w:sz w:val="20"/>
                      <w:szCs w:val="20"/>
                    </w:rPr>
                  </w:pPr>
                  <w:r w:rsidRPr="000E6576">
                    <w:rPr>
                      <w:rFonts w:ascii="Open Sans" w:hAnsi="Open Sans" w:cs="Open Sans"/>
                      <w:b/>
                      <w:sz w:val="20"/>
                      <w:szCs w:val="20"/>
                    </w:rPr>
                    <w:t>Nazwa</w:t>
                  </w:r>
                </w:p>
              </w:tc>
            </w:tr>
            <w:tr w:rsidR="00EF0F04" w:rsidRPr="000E6576" w14:paraId="122027D4" w14:textId="77777777" w:rsidTr="00FE69F6">
              <w:tc>
                <w:tcPr>
                  <w:tcW w:w="588" w:type="pct"/>
                </w:tcPr>
                <w:p w14:paraId="566C1BF1" w14:textId="77777777" w:rsidR="00EF0F04" w:rsidRPr="000E6576" w:rsidRDefault="00EF0F04" w:rsidP="00FE69F6">
                  <w:pPr>
                    <w:pStyle w:val="Odsekzoznamu"/>
                    <w:numPr>
                      <w:ilvl w:val="0"/>
                      <w:numId w:val="27"/>
                    </w:numPr>
                    <w:spacing w:after="0" w:line="288" w:lineRule="auto"/>
                    <w:ind w:right="-102"/>
                    <w:contextualSpacing w:val="0"/>
                    <w:rPr>
                      <w:rFonts w:ascii="Open Sans" w:hAnsi="Open Sans" w:cs="Open Sans"/>
                      <w:bCs/>
                    </w:rPr>
                  </w:pPr>
                </w:p>
              </w:tc>
              <w:tc>
                <w:tcPr>
                  <w:tcW w:w="4412" w:type="pct"/>
                </w:tcPr>
                <w:p w14:paraId="0C78D215" w14:textId="2E89F4AE" w:rsidR="00EF0F04" w:rsidRPr="000E6576" w:rsidRDefault="00EF0F04" w:rsidP="00FE69F6">
                  <w:pPr>
                    <w:spacing w:after="0" w:line="288" w:lineRule="auto"/>
                    <w:ind w:right="-102"/>
                    <w:rPr>
                      <w:rFonts w:ascii="Open Sans" w:hAnsi="Open Sans" w:cs="Open Sans"/>
                      <w:bCs/>
                    </w:rPr>
                  </w:pPr>
                  <w:r w:rsidRPr="000E6576">
                    <w:rPr>
                      <w:rFonts w:ascii="Open Sans" w:hAnsi="Open Sans" w:cs="Open Sans"/>
                      <w:bCs/>
                    </w:rPr>
                    <w:t>Form</w:t>
                  </w:r>
                  <w:r w:rsidR="007F0DD5" w:rsidRPr="000E6576">
                    <w:rPr>
                      <w:rFonts w:ascii="Open Sans" w:hAnsi="Open Sans" w:cs="Open Sans"/>
                      <w:bCs/>
                    </w:rPr>
                    <w:t xml:space="preserve">a </w:t>
                  </w:r>
                  <w:r w:rsidRPr="000E6576">
                    <w:rPr>
                      <w:rFonts w:ascii="Open Sans" w:hAnsi="Open Sans" w:cs="Open Sans"/>
                      <w:bCs/>
                    </w:rPr>
                    <w:t>zaangażowani</w:t>
                  </w:r>
                  <w:r w:rsidR="007F0DD5" w:rsidRPr="000E6576">
                    <w:rPr>
                      <w:rFonts w:ascii="Open Sans" w:hAnsi="Open Sans" w:cs="Open Sans"/>
                      <w:bCs/>
                    </w:rPr>
                    <w:t xml:space="preserve">a </w:t>
                  </w:r>
                  <w:r w:rsidRPr="000E6576">
                    <w:rPr>
                      <w:rFonts w:ascii="Open Sans" w:hAnsi="Open Sans" w:cs="Open Sans"/>
                      <w:bCs/>
                    </w:rPr>
                    <w:t>w projekcie</w:t>
                  </w:r>
                </w:p>
              </w:tc>
            </w:tr>
            <w:tr w:rsidR="00EF0F04" w:rsidRPr="000E6576" w14:paraId="4F43BFE7" w14:textId="77777777" w:rsidTr="00FE69F6">
              <w:tc>
                <w:tcPr>
                  <w:tcW w:w="588" w:type="pct"/>
                </w:tcPr>
                <w:p w14:paraId="76A4AC54" w14:textId="77777777" w:rsidR="00EF0F04" w:rsidRPr="000E6576" w:rsidRDefault="00EF0F04" w:rsidP="00FE69F6">
                  <w:pPr>
                    <w:pStyle w:val="Odsekzoznamu"/>
                    <w:numPr>
                      <w:ilvl w:val="0"/>
                      <w:numId w:val="27"/>
                    </w:numPr>
                    <w:spacing w:after="0" w:line="288" w:lineRule="auto"/>
                    <w:ind w:right="-102"/>
                    <w:contextualSpacing w:val="0"/>
                    <w:rPr>
                      <w:rFonts w:ascii="Open Sans" w:hAnsi="Open Sans" w:cs="Open Sans"/>
                      <w:bCs/>
                    </w:rPr>
                  </w:pPr>
                </w:p>
              </w:tc>
              <w:tc>
                <w:tcPr>
                  <w:tcW w:w="4412" w:type="pct"/>
                </w:tcPr>
                <w:p w14:paraId="26741B30" w14:textId="7E966914" w:rsidR="00EF0F04" w:rsidRPr="000E6576" w:rsidRDefault="00EF0F04" w:rsidP="00FE69F6">
                  <w:pPr>
                    <w:spacing w:after="0" w:line="288" w:lineRule="auto"/>
                    <w:ind w:right="-102"/>
                    <w:rPr>
                      <w:rFonts w:ascii="Open Sans" w:hAnsi="Open Sans" w:cs="Open Sans"/>
                      <w:bCs/>
                    </w:rPr>
                  </w:pPr>
                  <w:r w:rsidRPr="000E6576">
                    <w:rPr>
                      <w:rFonts w:ascii="Open Sans" w:hAnsi="Open Sans" w:cs="Open Sans"/>
                      <w:bCs/>
                    </w:rPr>
                    <w:t>Okres zaangażowani</w:t>
                  </w:r>
                  <w:r w:rsidR="007F0DD5" w:rsidRPr="000E6576">
                    <w:rPr>
                      <w:rFonts w:ascii="Open Sans" w:hAnsi="Open Sans" w:cs="Open Sans"/>
                      <w:bCs/>
                    </w:rPr>
                    <w:t xml:space="preserve">a </w:t>
                  </w:r>
                  <w:r w:rsidRPr="000E6576">
                    <w:rPr>
                      <w:rFonts w:ascii="Open Sans" w:hAnsi="Open Sans" w:cs="Open Sans"/>
                      <w:bCs/>
                    </w:rPr>
                    <w:t>osoby w projekcie (dat</w:t>
                  </w:r>
                  <w:r w:rsidR="007F0DD5" w:rsidRPr="000E6576">
                    <w:rPr>
                      <w:rFonts w:ascii="Open Sans" w:hAnsi="Open Sans" w:cs="Open Sans"/>
                      <w:bCs/>
                    </w:rPr>
                    <w:t xml:space="preserve">a </w:t>
                  </w:r>
                  <w:r w:rsidRPr="000E6576">
                    <w:rPr>
                      <w:rFonts w:ascii="Open Sans" w:hAnsi="Open Sans" w:cs="Open Sans"/>
                      <w:bCs/>
                    </w:rPr>
                    <w:t>rozpoczęci</w:t>
                  </w:r>
                  <w:r w:rsidR="007F0DD5" w:rsidRPr="000E6576">
                    <w:rPr>
                      <w:rFonts w:ascii="Open Sans" w:hAnsi="Open Sans" w:cs="Open Sans"/>
                      <w:bCs/>
                    </w:rPr>
                    <w:t xml:space="preserve">a </w:t>
                  </w:r>
                  <w:r w:rsidRPr="000E6576">
                    <w:rPr>
                      <w:rFonts w:ascii="Open Sans" w:hAnsi="Open Sans" w:cs="Open Sans"/>
                      <w:bCs/>
                    </w:rPr>
                    <w:t>udziału w projekcie, dat</w:t>
                  </w:r>
                  <w:r w:rsidR="007F0DD5" w:rsidRPr="000E6576">
                    <w:rPr>
                      <w:rFonts w:ascii="Open Sans" w:hAnsi="Open Sans" w:cs="Open Sans"/>
                      <w:bCs/>
                    </w:rPr>
                    <w:t xml:space="preserve">a </w:t>
                  </w:r>
                  <w:r w:rsidRPr="000E6576">
                    <w:rPr>
                      <w:rFonts w:ascii="Open Sans" w:hAnsi="Open Sans" w:cs="Open Sans"/>
                      <w:bCs/>
                    </w:rPr>
                    <w:t>zakończeni</w:t>
                  </w:r>
                  <w:r w:rsidR="007F0DD5" w:rsidRPr="000E6576">
                    <w:rPr>
                      <w:rFonts w:ascii="Open Sans" w:hAnsi="Open Sans" w:cs="Open Sans"/>
                      <w:bCs/>
                    </w:rPr>
                    <w:t xml:space="preserve">a </w:t>
                  </w:r>
                  <w:r w:rsidRPr="000E6576">
                    <w:rPr>
                      <w:rFonts w:ascii="Open Sans" w:hAnsi="Open Sans" w:cs="Open Sans"/>
                      <w:bCs/>
                    </w:rPr>
                    <w:t>udziału w projekcie)</w:t>
                  </w:r>
                </w:p>
              </w:tc>
            </w:tr>
            <w:tr w:rsidR="00EF0F04" w:rsidRPr="000E6576" w14:paraId="189EAFB1" w14:textId="77777777" w:rsidTr="00FE69F6">
              <w:tc>
                <w:tcPr>
                  <w:tcW w:w="588" w:type="pct"/>
                </w:tcPr>
                <w:p w14:paraId="7525D4FC" w14:textId="77777777" w:rsidR="00EF0F04" w:rsidRPr="000E6576" w:rsidRDefault="00EF0F04" w:rsidP="00FE69F6">
                  <w:pPr>
                    <w:pStyle w:val="Odsekzoznamu"/>
                    <w:numPr>
                      <w:ilvl w:val="0"/>
                      <w:numId w:val="27"/>
                    </w:numPr>
                    <w:spacing w:after="0" w:line="288" w:lineRule="auto"/>
                    <w:ind w:right="-102"/>
                    <w:contextualSpacing w:val="0"/>
                    <w:rPr>
                      <w:rFonts w:ascii="Open Sans" w:hAnsi="Open Sans" w:cs="Open Sans"/>
                      <w:bCs/>
                    </w:rPr>
                  </w:pPr>
                </w:p>
              </w:tc>
              <w:tc>
                <w:tcPr>
                  <w:tcW w:w="4412" w:type="pct"/>
                </w:tcPr>
                <w:p w14:paraId="4768C01B" w14:textId="77777777" w:rsidR="00EF0F04" w:rsidRPr="000E6576" w:rsidRDefault="00EF0F04" w:rsidP="00FE69F6">
                  <w:pPr>
                    <w:spacing w:after="0" w:line="288" w:lineRule="auto"/>
                    <w:ind w:right="-102"/>
                    <w:rPr>
                      <w:rFonts w:ascii="Open Sans" w:hAnsi="Open Sans" w:cs="Open Sans"/>
                      <w:bCs/>
                    </w:rPr>
                  </w:pPr>
                  <w:r w:rsidRPr="000E6576">
                    <w:rPr>
                      <w:rFonts w:ascii="Open Sans" w:hAnsi="Open Sans" w:cs="Open Sans"/>
                      <w:bCs/>
                    </w:rPr>
                    <w:t>Wymiar czasu pracy</w:t>
                  </w:r>
                </w:p>
              </w:tc>
            </w:tr>
            <w:tr w:rsidR="00EF0F04" w:rsidRPr="000E6576" w14:paraId="4C742303" w14:textId="77777777" w:rsidTr="00FE69F6">
              <w:tc>
                <w:tcPr>
                  <w:tcW w:w="588" w:type="pct"/>
                </w:tcPr>
                <w:p w14:paraId="1AC6D1A6" w14:textId="77777777" w:rsidR="00EF0F04" w:rsidRPr="000E6576" w:rsidRDefault="00EF0F04" w:rsidP="00FE69F6">
                  <w:pPr>
                    <w:pStyle w:val="Odsekzoznamu"/>
                    <w:numPr>
                      <w:ilvl w:val="0"/>
                      <w:numId w:val="27"/>
                    </w:numPr>
                    <w:spacing w:after="0" w:line="288" w:lineRule="auto"/>
                    <w:ind w:right="-102"/>
                    <w:contextualSpacing w:val="0"/>
                    <w:rPr>
                      <w:rFonts w:ascii="Open Sans" w:hAnsi="Open Sans" w:cs="Open Sans"/>
                      <w:bCs/>
                    </w:rPr>
                  </w:pPr>
                </w:p>
              </w:tc>
              <w:tc>
                <w:tcPr>
                  <w:tcW w:w="4412" w:type="pct"/>
                </w:tcPr>
                <w:p w14:paraId="5865978F" w14:textId="77777777" w:rsidR="00EF0F04" w:rsidRPr="000E6576" w:rsidRDefault="00EF0F04" w:rsidP="00FE69F6">
                  <w:pPr>
                    <w:spacing w:after="0" w:line="288" w:lineRule="auto"/>
                    <w:ind w:right="-102"/>
                    <w:rPr>
                      <w:rFonts w:ascii="Open Sans" w:hAnsi="Open Sans" w:cs="Open Sans"/>
                      <w:bCs/>
                    </w:rPr>
                  </w:pPr>
                  <w:r w:rsidRPr="000E6576">
                    <w:rPr>
                      <w:rFonts w:ascii="Open Sans" w:hAnsi="Open Sans" w:cs="Open Sans"/>
                      <w:bCs/>
                    </w:rPr>
                    <w:t>Godziny czasu pracy</w:t>
                  </w:r>
                </w:p>
              </w:tc>
            </w:tr>
            <w:tr w:rsidR="00EF0F04" w:rsidRPr="000E6576" w14:paraId="3E02AA27" w14:textId="77777777" w:rsidTr="00FE69F6">
              <w:tc>
                <w:tcPr>
                  <w:tcW w:w="588" w:type="pct"/>
                </w:tcPr>
                <w:p w14:paraId="1E7010AB" w14:textId="77777777" w:rsidR="00EF0F04" w:rsidRPr="000E6576" w:rsidRDefault="00EF0F04" w:rsidP="00FE69F6">
                  <w:pPr>
                    <w:pStyle w:val="Odsekzoznamu"/>
                    <w:numPr>
                      <w:ilvl w:val="0"/>
                      <w:numId w:val="27"/>
                    </w:numPr>
                    <w:spacing w:after="0" w:line="288" w:lineRule="auto"/>
                    <w:ind w:right="-102"/>
                    <w:contextualSpacing w:val="0"/>
                    <w:rPr>
                      <w:rFonts w:ascii="Open Sans" w:hAnsi="Open Sans" w:cs="Open Sans"/>
                      <w:bCs/>
                    </w:rPr>
                  </w:pPr>
                </w:p>
              </w:tc>
              <w:tc>
                <w:tcPr>
                  <w:tcW w:w="4412" w:type="pct"/>
                </w:tcPr>
                <w:p w14:paraId="4C3C3D26" w14:textId="77777777" w:rsidR="00EF0F04" w:rsidRPr="000E6576" w:rsidRDefault="00EF0F04" w:rsidP="00FE69F6">
                  <w:pPr>
                    <w:spacing w:after="0" w:line="288" w:lineRule="auto"/>
                    <w:ind w:right="-102"/>
                    <w:rPr>
                      <w:rFonts w:ascii="Open Sans" w:hAnsi="Open Sans" w:cs="Open Sans"/>
                      <w:bCs/>
                    </w:rPr>
                  </w:pPr>
                  <w:r w:rsidRPr="000E6576">
                    <w:rPr>
                      <w:rFonts w:ascii="Open Sans" w:hAnsi="Open Sans" w:cs="Open Sans"/>
                      <w:bCs/>
                    </w:rPr>
                    <w:t>Obywatelstwo</w:t>
                  </w:r>
                </w:p>
              </w:tc>
            </w:tr>
            <w:tr w:rsidR="00EF0F04" w:rsidRPr="000E6576" w14:paraId="7B9ECE6F" w14:textId="77777777" w:rsidTr="00FE69F6">
              <w:tc>
                <w:tcPr>
                  <w:tcW w:w="588" w:type="pct"/>
                </w:tcPr>
                <w:p w14:paraId="074681B9" w14:textId="77777777" w:rsidR="00EF0F04" w:rsidRPr="000E6576" w:rsidRDefault="00EF0F04" w:rsidP="00FE69F6">
                  <w:pPr>
                    <w:pStyle w:val="Odsekzoznamu"/>
                    <w:numPr>
                      <w:ilvl w:val="0"/>
                      <w:numId w:val="27"/>
                    </w:numPr>
                    <w:spacing w:after="0" w:line="288" w:lineRule="auto"/>
                    <w:ind w:right="-102"/>
                    <w:contextualSpacing w:val="0"/>
                    <w:rPr>
                      <w:rFonts w:ascii="Open Sans" w:hAnsi="Open Sans" w:cs="Open Sans"/>
                      <w:bCs/>
                    </w:rPr>
                  </w:pPr>
                </w:p>
              </w:tc>
              <w:tc>
                <w:tcPr>
                  <w:tcW w:w="4412" w:type="pct"/>
                </w:tcPr>
                <w:p w14:paraId="36EB4ABC" w14:textId="16B09DFB" w:rsidR="00EF0F04" w:rsidRPr="000E6576" w:rsidRDefault="00EF0F04" w:rsidP="00FE69F6">
                  <w:pPr>
                    <w:spacing w:after="0" w:line="288" w:lineRule="auto"/>
                    <w:ind w:right="-102"/>
                    <w:rPr>
                      <w:rFonts w:ascii="Open Sans" w:hAnsi="Open Sans" w:cs="Open Sans"/>
                      <w:bCs/>
                    </w:rPr>
                  </w:pPr>
                  <w:r w:rsidRPr="000E6576">
                    <w:rPr>
                      <w:rFonts w:ascii="Open Sans" w:hAnsi="Open Sans" w:cs="Open Sans"/>
                      <w:bCs/>
                    </w:rPr>
                    <w:t>Kwot</w:t>
                  </w:r>
                  <w:r w:rsidR="007F0DD5" w:rsidRPr="000E6576">
                    <w:rPr>
                      <w:rFonts w:ascii="Open Sans" w:hAnsi="Open Sans" w:cs="Open Sans"/>
                      <w:bCs/>
                    </w:rPr>
                    <w:t xml:space="preserve">a </w:t>
                  </w:r>
                  <w:r w:rsidRPr="000E6576">
                    <w:rPr>
                      <w:rFonts w:ascii="Open Sans" w:hAnsi="Open Sans" w:cs="Open Sans"/>
                      <w:bCs/>
                    </w:rPr>
                    <w:t>wynagrodzenia</w:t>
                  </w:r>
                </w:p>
              </w:tc>
            </w:tr>
            <w:tr w:rsidR="00EF0F04" w:rsidRPr="000E6576" w14:paraId="733F869A" w14:textId="77777777" w:rsidTr="00FE69F6">
              <w:tc>
                <w:tcPr>
                  <w:tcW w:w="588" w:type="pct"/>
                </w:tcPr>
                <w:p w14:paraId="166264C0" w14:textId="77777777" w:rsidR="00EF0F04" w:rsidRPr="000E6576" w:rsidRDefault="00EF0F04" w:rsidP="00FE69F6">
                  <w:pPr>
                    <w:pStyle w:val="Odsekzoznamu"/>
                    <w:numPr>
                      <w:ilvl w:val="0"/>
                      <w:numId w:val="27"/>
                    </w:numPr>
                    <w:spacing w:after="0" w:line="288" w:lineRule="auto"/>
                    <w:ind w:right="-102"/>
                    <w:contextualSpacing w:val="0"/>
                    <w:rPr>
                      <w:rFonts w:ascii="Open Sans" w:hAnsi="Open Sans" w:cs="Open Sans"/>
                      <w:bCs/>
                    </w:rPr>
                  </w:pPr>
                </w:p>
              </w:tc>
              <w:tc>
                <w:tcPr>
                  <w:tcW w:w="4412" w:type="pct"/>
                </w:tcPr>
                <w:p w14:paraId="57BFC6EE" w14:textId="77777777" w:rsidR="00EF0F04" w:rsidRPr="000E6576" w:rsidRDefault="00EF0F04" w:rsidP="00FE69F6">
                  <w:pPr>
                    <w:spacing w:after="0" w:line="288" w:lineRule="auto"/>
                    <w:ind w:right="-102"/>
                    <w:rPr>
                      <w:rFonts w:ascii="Open Sans" w:hAnsi="Open Sans" w:cs="Open Sans"/>
                      <w:bCs/>
                    </w:rPr>
                  </w:pPr>
                  <w:r w:rsidRPr="000E6576">
                    <w:rPr>
                      <w:rFonts w:ascii="Open Sans" w:hAnsi="Open Sans" w:cs="Open Sans"/>
                      <w:bCs/>
                    </w:rPr>
                    <w:t>Nr rachunku bankowego</w:t>
                  </w:r>
                </w:p>
              </w:tc>
            </w:tr>
            <w:tr w:rsidR="00EF0F04" w:rsidRPr="000E6576" w14:paraId="76F965EC" w14:textId="77777777" w:rsidTr="00FE69F6">
              <w:tc>
                <w:tcPr>
                  <w:tcW w:w="588" w:type="pct"/>
                </w:tcPr>
                <w:p w14:paraId="671BC298" w14:textId="77777777" w:rsidR="00EF0F04" w:rsidRPr="000E6576" w:rsidRDefault="00EF0F04" w:rsidP="00FE69F6">
                  <w:pPr>
                    <w:pStyle w:val="Odsekzoznamu"/>
                    <w:numPr>
                      <w:ilvl w:val="0"/>
                      <w:numId w:val="27"/>
                    </w:numPr>
                    <w:spacing w:after="0" w:line="288" w:lineRule="auto"/>
                    <w:ind w:right="-102"/>
                    <w:contextualSpacing w:val="0"/>
                    <w:rPr>
                      <w:rFonts w:ascii="Open Sans" w:hAnsi="Open Sans" w:cs="Open Sans"/>
                      <w:bCs/>
                    </w:rPr>
                  </w:pPr>
                </w:p>
              </w:tc>
              <w:tc>
                <w:tcPr>
                  <w:tcW w:w="4412" w:type="pct"/>
                </w:tcPr>
                <w:p w14:paraId="2F053CC7" w14:textId="77777777" w:rsidR="00EF0F04" w:rsidRPr="000E6576" w:rsidRDefault="00EF0F04" w:rsidP="00FE69F6">
                  <w:pPr>
                    <w:spacing w:after="0" w:line="288" w:lineRule="auto"/>
                    <w:ind w:right="-102"/>
                    <w:rPr>
                      <w:rFonts w:ascii="Open Sans" w:hAnsi="Open Sans" w:cs="Open Sans"/>
                      <w:bCs/>
                    </w:rPr>
                  </w:pPr>
                  <w:r w:rsidRPr="000E6576">
                    <w:rPr>
                      <w:rFonts w:ascii="Open Sans" w:hAnsi="Open Sans" w:cs="Open Sans"/>
                      <w:bCs/>
                    </w:rPr>
                    <w:t>Wizerunek</w:t>
                  </w:r>
                </w:p>
              </w:tc>
            </w:tr>
          </w:tbl>
          <w:p w14:paraId="600B4166" w14:textId="77777777" w:rsidR="006B2B09" w:rsidRPr="000E6576" w:rsidRDefault="006B2B09" w:rsidP="006765E0">
            <w:pPr>
              <w:pStyle w:val="zoznambodka"/>
              <w:numPr>
                <w:ilvl w:val="0"/>
                <w:numId w:val="0"/>
              </w:numPr>
              <w:spacing w:before="120"/>
              <w:ind w:left="748" w:right="-102"/>
              <w:rPr>
                <w:sz w:val="12"/>
                <w:szCs w:val="12"/>
                <w:lang w:val="pl-PL"/>
              </w:rPr>
            </w:pPr>
          </w:p>
          <w:p w14:paraId="7EF3A341" w14:textId="6A03247D" w:rsidR="00916F13" w:rsidRPr="000E6576" w:rsidRDefault="00FE69F6" w:rsidP="006765E0">
            <w:pPr>
              <w:pStyle w:val="zoznam12"/>
              <w:spacing w:before="0" w:after="120"/>
              <w:rPr>
                <w:rStyle w:val="PL"/>
              </w:rPr>
            </w:pPr>
            <w:r w:rsidRPr="000E6576">
              <w:rPr>
                <w:rStyle w:val="PL"/>
              </w:rPr>
              <w:t>dane osób fizycznych widniejące n</w:t>
            </w:r>
            <w:r w:rsidR="007F0DD5" w:rsidRPr="000E6576">
              <w:rPr>
                <w:rStyle w:val="PL"/>
              </w:rPr>
              <w:t xml:space="preserve">a </w:t>
            </w:r>
            <w:r w:rsidRPr="000E6576">
              <w:rPr>
                <w:rStyle w:val="PL"/>
              </w:rPr>
              <w:t>doku</w:t>
            </w:r>
            <w:r w:rsidR="006765E0" w:rsidRPr="000E6576">
              <w:rPr>
                <w:rStyle w:val="PL"/>
              </w:rPr>
              <w:t>–</w:t>
            </w:r>
            <w:r w:rsidRPr="000E6576">
              <w:rPr>
                <w:rStyle w:val="PL"/>
              </w:rPr>
              <w:t>mentach potwierdzających kwalifikowalność wydatków, niewskazane w pkt. 1</w:t>
            </w:r>
          </w:p>
          <w:tbl>
            <w:tblPr>
              <w:tblW w:w="4820" w:type="dxa"/>
              <w:tblInd w:w="322" w:type="dxa"/>
              <w:tblLayout w:type="fixed"/>
              <w:tblCellMar>
                <w:left w:w="70" w:type="dxa"/>
                <w:right w:w="70" w:type="dxa"/>
              </w:tblCellMar>
              <w:tblLook w:val="0000" w:firstRow="0" w:lastRow="0" w:firstColumn="0" w:lastColumn="0" w:noHBand="0" w:noVBand="0"/>
            </w:tblPr>
            <w:tblGrid>
              <w:gridCol w:w="567"/>
              <w:gridCol w:w="4253"/>
            </w:tblGrid>
            <w:tr w:rsidR="00FE69F6" w:rsidRPr="000E6576" w14:paraId="3B4D4C22" w14:textId="77777777" w:rsidTr="006765E0">
              <w:tc>
                <w:tcPr>
                  <w:tcW w:w="588" w:type="pct"/>
                </w:tcPr>
                <w:p w14:paraId="3DD037CD" w14:textId="77777777" w:rsidR="00FE69F6" w:rsidRPr="000E6576" w:rsidRDefault="00FE69F6" w:rsidP="00FE69F6">
                  <w:pPr>
                    <w:spacing w:after="120" w:line="240" w:lineRule="auto"/>
                    <w:rPr>
                      <w:rFonts w:ascii="Open Sans" w:hAnsi="Open Sans" w:cs="Open Sans"/>
                      <w:b/>
                      <w:sz w:val="20"/>
                      <w:szCs w:val="20"/>
                    </w:rPr>
                  </w:pPr>
                  <w:r w:rsidRPr="000E6576">
                    <w:rPr>
                      <w:rFonts w:ascii="Open Sans" w:hAnsi="Open Sans" w:cs="Open Sans"/>
                      <w:b/>
                      <w:sz w:val="20"/>
                      <w:szCs w:val="20"/>
                    </w:rPr>
                    <w:t>Lp.</w:t>
                  </w:r>
                </w:p>
              </w:tc>
              <w:tc>
                <w:tcPr>
                  <w:tcW w:w="4412" w:type="pct"/>
                </w:tcPr>
                <w:p w14:paraId="77F98AC3" w14:textId="77777777" w:rsidR="00FE69F6" w:rsidRPr="000E6576" w:rsidRDefault="00FE69F6" w:rsidP="00FE69F6">
                  <w:pPr>
                    <w:spacing w:after="120" w:line="240" w:lineRule="auto"/>
                    <w:rPr>
                      <w:rFonts w:ascii="Open Sans" w:hAnsi="Open Sans" w:cs="Open Sans"/>
                      <w:b/>
                      <w:sz w:val="20"/>
                      <w:szCs w:val="20"/>
                    </w:rPr>
                  </w:pPr>
                  <w:r w:rsidRPr="000E6576">
                    <w:rPr>
                      <w:rFonts w:ascii="Open Sans" w:hAnsi="Open Sans" w:cs="Open Sans"/>
                      <w:b/>
                      <w:sz w:val="20"/>
                      <w:szCs w:val="20"/>
                    </w:rPr>
                    <w:t>Nazwa</w:t>
                  </w:r>
                </w:p>
              </w:tc>
            </w:tr>
            <w:tr w:rsidR="00FE69F6" w:rsidRPr="000E6576" w14:paraId="6B8F4276" w14:textId="77777777" w:rsidTr="006765E0">
              <w:tc>
                <w:tcPr>
                  <w:tcW w:w="588" w:type="pct"/>
                </w:tcPr>
                <w:p w14:paraId="1F6E8068" w14:textId="77777777" w:rsidR="00FE69F6" w:rsidRPr="000E6576" w:rsidRDefault="00FE69F6" w:rsidP="00B903D1">
                  <w:pPr>
                    <w:pStyle w:val="Odsekzoznamu"/>
                    <w:numPr>
                      <w:ilvl w:val="0"/>
                      <w:numId w:val="28"/>
                    </w:numPr>
                    <w:spacing w:after="0" w:line="283" w:lineRule="auto"/>
                    <w:contextualSpacing w:val="0"/>
                    <w:rPr>
                      <w:rFonts w:ascii="Open Sans" w:hAnsi="Open Sans" w:cs="Open Sans"/>
                      <w:bCs/>
                    </w:rPr>
                  </w:pPr>
                </w:p>
              </w:tc>
              <w:tc>
                <w:tcPr>
                  <w:tcW w:w="4412" w:type="pct"/>
                </w:tcPr>
                <w:p w14:paraId="6D40D744" w14:textId="49A7CB3D" w:rsidR="00FE69F6" w:rsidRPr="000E6576" w:rsidRDefault="00FE69F6" w:rsidP="00B903D1">
                  <w:pPr>
                    <w:spacing w:after="0" w:line="283" w:lineRule="auto"/>
                    <w:rPr>
                      <w:rFonts w:ascii="Open Sans" w:hAnsi="Open Sans" w:cs="Open Sans"/>
                      <w:bCs/>
                    </w:rPr>
                  </w:pPr>
                  <w:r w:rsidRPr="000E6576">
                    <w:rPr>
                      <w:rFonts w:ascii="Open Sans" w:hAnsi="Open Sans" w:cs="Open Sans"/>
                      <w:bCs/>
                    </w:rPr>
                    <w:t>Imion</w:t>
                  </w:r>
                  <w:r w:rsidR="007F0DD5" w:rsidRPr="000E6576">
                    <w:rPr>
                      <w:rFonts w:ascii="Open Sans" w:hAnsi="Open Sans" w:cs="Open Sans"/>
                      <w:bCs/>
                    </w:rPr>
                    <w:t xml:space="preserve">a </w:t>
                  </w:r>
                  <w:r w:rsidRPr="000E6576">
                    <w:rPr>
                      <w:rFonts w:ascii="Open Sans" w:hAnsi="Open Sans" w:cs="Open Sans"/>
                      <w:bCs/>
                    </w:rPr>
                    <w:t>rodziców</w:t>
                  </w:r>
                </w:p>
              </w:tc>
            </w:tr>
            <w:tr w:rsidR="00FE69F6" w:rsidRPr="000E6576" w14:paraId="2238C76C" w14:textId="77777777" w:rsidTr="006765E0">
              <w:tc>
                <w:tcPr>
                  <w:tcW w:w="588" w:type="pct"/>
                </w:tcPr>
                <w:p w14:paraId="71F5A552" w14:textId="77777777" w:rsidR="00FE69F6" w:rsidRPr="000E6576" w:rsidRDefault="00FE69F6" w:rsidP="00B903D1">
                  <w:pPr>
                    <w:pStyle w:val="Odsekzoznamu"/>
                    <w:numPr>
                      <w:ilvl w:val="0"/>
                      <w:numId w:val="28"/>
                    </w:numPr>
                    <w:spacing w:after="0" w:line="283" w:lineRule="auto"/>
                    <w:contextualSpacing w:val="0"/>
                    <w:rPr>
                      <w:rFonts w:ascii="Open Sans" w:hAnsi="Open Sans" w:cs="Open Sans"/>
                      <w:bCs/>
                    </w:rPr>
                  </w:pPr>
                </w:p>
              </w:tc>
              <w:tc>
                <w:tcPr>
                  <w:tcW w:w="4412" w:type="pct"/>
                </w:tcPr>
                <w:p w14:paraId="77D42FC0" w14:textId="41E0BA5A" w:rsidR="00FE69F6" w:rsidRPr="000E6576" w:rsidRDefault="00FE69F6" w:rsidP="00B903D1">
                  <w:pPr>
                    <w:spacing w:after="0" w:line="283" w:lineRule="auto"/>
                    <w:rPr>
                      <w:rFonts w:ascii="Open Sans" w:hAnsi="Open Sans" w:cs="Open Sans"/>
                      <w:bCs/>
                    </w:rPr>
                  </w:pPr>
                  <w:r w:rsidRPr="000E6576">
                    <w:rPr>
                      <w:rFonts w:ascii="Open Sans" w:hAnsi="Open Sans" w:cs="Open Sans"/>
                      <w:bCs/>
                    </w:rPr>
                    <w:t>Dat</w:t>
                  </w:r>
                  <w:r w:rsidR="007F0DD5" w:rsidRPr="000E6576">
                    <w:rPr>
                      <w:rFonts w:ascii="Open Sans" w:hAnsi="Open Sans" w:cs="Open Sans"/>
                      <w:bCs/>
                    </w:rPr>
                    <w:t xml:space="preserve">a </w:t>
                  </w:r>
                  <w:r w:rsidRPr="000E6576">
                    <w:rPr>
                      <w:rFonts w:ascii="Open Sans" w:hAnsi="Open Sans" w:cs="Open Sans"/>
                      <w:bCs/>
                    </w:rPr>
                    <w:t>urodzeni</w:t>
                  </w:r>
                  <w:r w:rsidR="007F0DD5" w:rsidRPr="000E6576">
                    <w:rPr>
                      <w:rFonts w:ascii="Open Sans" w:hAnsi="Open Sans" w:cs="Open Sans"/>
                      <w:bCs/>
                    </w:rPr>
                    <w:t xml:space="preserve">a </w:t>
                  </w:r>
                  <w:r w:rsidRPr="000E6576">
                    <w:rPr>
                      <w:rFonts w:ascii="Open Sans" w:hAnsi="Open Sans" w:cs="Open Sans"/>
                      <w:bCs/>
                    </w:rPr>
                    <w:t>/ wiek</w:t>
                  </w:r>
                </w:p>
              </w:tc>
            </w:tr>
            <w:tr w:rsidR="00FE69F6" w:rsidRPr="000E6576" w14:paraId="166932D0" w14:textId="77777777" w:rsidTr="006765E0">
              <w:tc>
                <w:tcPr>
                  <w:tcW w:w="588" w:type="pct"/>
                </w:tcPr>
                <w:p w14:paraId="774738A6" w14:textId="77777777" w:rsidR="00FE69F6" w:rsidRPr="000E6576" w:rsidRDefault="00FE69F6" w:rsidP="00B903D1">
                  <w:pPr>
                    <w:pStyle w:val="Odsekzoznamu"/>
                    <w:numPr>
                      <w:ilvl w:val="0"/>
                      <w:numId w:val="28"/>
                    </w:numPr>
                    <w:spacing w:after="0" w:line="283" w:lineRule="auto"/>
                    <w:contextualSpacing w:val="0"/>
                    <w:rPr>
                      <w:rFonts w:ascii="Open Sans" w:hAnsi="Open Sans" w:cs="Open Sans"/>
                      <w:bCs/>
                    </w:rPr>
                  </w:pPr>
                </w:p>
              </w:tc>
              <w:tc>
                <w:tcPr>
                  <w:tcW w:w="4412" w:type="pct"/>
                </w:tcPr>
                <w:p w14:paraId="02551DE9" w14:textId="77777777" w:rsidR="00FE69F6" w:rsidRPr="000E6576" w:rsidRDefault="00FE69F6" w:rsidP="00B903D1">
                  <w:pPr>
                    <w:spacing w:after="0" w:line="283" w:lineRule="auto"/>
                    <w:rPr>
                      <w:rFonts w:ascii="Open Sans" w:hAnsi="Open Sans" w:cs="Open Sans"/>
                      <w:bCs/>
                    </w:rPr>
                  </w:pPr>
                  <w:r w:rsidRPr="000E6576">
                    <w:rPr>
                      <w:rFonts w:ascii="Open Sans" w:hAnsi="Open Sans" w:cs="Open Sans"/>
                      <w:bCs/>
                    </w:rPr>
                    <w:t>Miejsce urodzenia</w:t>
                  </w:r>
                </w:p>
              </w:tc>
            </w:tr>
            <w:tr w:rsidR="00FE69F6" w:rsidRPr="000E6576" w14:paraId="254B8F23" w14:textId="77777777" w:rsidTr="006765E0">
              <w:tc>
                <w:tcPr>
                  <w:tcW w:w="588" w:type="pct"/>
                </w:tcPr>
                <w:p w14:paraId="5CCF0DC2" w14:textId="77777777" w:rsidR="00FE69F6" w:rsidRPr="000E6576" w:rsidRDefault="00FE69F6" w:rsidP="00B903D1">
                  <w:pPr>
                    <w:pStyle w:val="Odsekzoznamu"/>
                    <w:numPr>
                      <w:ilvl w:val="0"/>
                      <w:numId w:val="28"/>
                    </w:numPr>
                    <w:spacing w:after="0" w:line="283" w:lineRule="auto"/>
                    <w:contextualSpacing w:val="0"/>
                    <w:rPr>
                      <w:rFonts w:ascii="Open Sans" w:hAnsi="Open Sans" w:cs="Open Sans"/>
                      <w:bCs/>
                    </w:rPr>
                  </w:pPr>
                </w:p>
              </w:tc>
              <w:tc>
                <w:tcPr>
                  <w:tcW w:w="4412" w:type="pct"/>
                </w:tcPr>
                <w:p w14:paraId="0E4FC52A" w14:textId="44A5282B" w:rsidR="00FE69F6" w:rsidRPr="000E6576" w:rsidRDefault="00FE69F6" w:rsidP="00B903D1">
                  <w:pPr>
                    <w:spacing w:after="0" w:line="283" w:lineRule="auto"/>
                    <w:rPr>
                      <w:rFonts w:ascii="Open Sans" w:hAnsi="Open Sans" w:cs="Open Sans"/>
                      <w:bCs/>
                    </w:rPr>
                  </w:pPr>
                  <w:r w:rsidRPr="000E6576">
                    <w:rPr>
                      <w:rFonts w:ascii="Open Sans" w:hAnsi="Open Sans" w:cs="Open Sans"/>
                      <w:bCs/>
                    </w:rPr>
                    <w:t>Seri</w:t>
                  </w:r>
                  <w:r w:rsidR="007F0DD5" w:rsidRPr="000E6576">
                    <w:rPr>
                      <w:rFonts w:ascii="Open Sans" w:hAnsi="Open Sans" w:cs="Open Sans"/>
                      <w:bCs/>
                    </w:rPr>
                    <w:t xml:space="preserve">a </w:t>
                  </w:r>
                  <w:r w:rsidRPr="000E6576">
                    <w:rPr>
                      <w:rFonts w:ascii="Open Sans" w:hAnsi="Open Sans" w:cs="Open Sans"/>
                      <w:bCs/>
                    </w:rPr>
                    <w:t>i numer dowodu osobistego</w:t>
                  </w:r>
                </w:p>
              </w:tc>
            </w:tr>
            <w:tr w:rsidR="00FE69F6" w:rsidRPr="000E6576" w14:paraId="468368A6" w14:textId="77777777" w:rsidTr="006765E0">
              <w:tc>
                <w:tcPr>
                  <w:tcW w:w="588" w:type="pct"/>
                </w:tcPr>
                <w:p w14:paraId="5EBEF200" w14:textId="77777777" w:rsidR="00FE69F6" w:rsidRPr="000E6576" w:rsidRDefault="00FE69F6" w:rsidP="00B903D1">
                  <w:pPr>
                    <w:pStyle w:val="Odsekzoznamu"/>
                    <w:numPr>
                      <w:ilvl w:val="0"/>
                      <w:numId w:val="28"/>
                    </w:numPr>
                    <w:spacing w:after="0" w:line="283" w:lineRule="auto"/>
                    <w:contextualSpacing w:val="0"/>
                    <w:rPr>
                      <w:rFonts w:ascii="Open Sans" w:hAnsi="Open Sans" w:cs="Open Sans"/>
                      <w:bCs/>
                    </w:rPr>
                  </w:pPr>
                </w:p>
              </w:tc>
              <w:tc>
                <w:tcPr>
                  <w:tcW w:w="4412" w:type="pct"/>
                </w:tcPr>
                <w:p w14:paraId="5E56E45B" w14:textId="77777777" w:rsidR="00FE69F6" w:rsidRPr="000E6576" w:rsidRDefault="00FE69F6" w:rsidP="00B903D1">
                  <w:pPr>
                    <w:spacing w:after="0" w:line="283" w:lineRule="auto"/>
                    <w:rPr>
                      <w:rFonts w:ascii="Open Sans" w:hAnsi="Open Sans" w:cs="Open Sans"/>
                      <w:bCs/>
                    </w:rPr>
                  </w:pPr>
                  <w:r w:rsidRPr="000E6576">
                    <w:rPr>
                      <w:rFonts w:ascii="Open Sans" w:hAnsi="Open Sans" w:cs="Open Sans"/>
                      <w:bCs/>
                    </w:rPr>
                    <w:t>Specjalne potrzeby</w:t>
                  </w:r>
                </w:p>
              </w:tc>
            </w:tr>
            <w:tr w:rsidR="00FE69F6" w:rsidRPr="000E6576" w14:paraId="5902D05E" w14:textId="77777777" w:rsidTr="006765E0">
              <w:tc>
                <w:tcPr>
                  <w:tcW w:w="588" w:type="pct"/>
                </w:tcPr>
                <w:p w14:paraId="3A52903B" w14:textId="77777777" w:rsidR="00FE69F6" w:rsidRPr="000E6576" w:rsidRDefault="00FE69F6" w:rsidP="00B903D1">
                  <w:pPr>
                    <w:pStyle w:val="Odsekzoznamu"/>
                    <w:numPr>
                      <w:ilvl w:val="0"/>
                      <w:numId w:val="28"/>
                    </w:numPr>
                    <w:spacing w:after="0" w:line="283" w:lineRule="auto"/>
                    <w:contextualSpacing w:val="0"/>
                    <w:rPr>
                      <w:rFonts w:ascii="Open Sans" w:hAnsi="Open Sans" w:cs="Open Sans"/>
                      <w:bCs/>
                    </w:rPr>
                  </w:pPr>
                </w:p>
              </w:tc>
              <w:tc>
                <w:tcPr>
                  <w:tcW w:w="4412" w:type="pct"/>
                </w:tcPr>
                <w:p w14:paraId="0C73FECE" w14:textId="780483BB" w:rsidR="00FE69F6" w:rsidRPr="000E6576" w:rsidRDefault="00FE69F6" w:rsidP="00B903D1">
                  <w:pPr>
                    <w:spacing w:after="0" w:line="283" w:lineRule="auto"/>
                    <w:rPr>
                      <w:rFonts w:ascii="Open Sans" w:hAnsi="Open Sans" w:cs="Open Sans"/>
                      <w:bCs/>
                    </w:rPr>
                  </w:pPr>
                  <w:r w:rsidRPr="000E6576">
                    <w:rPr>
                      <w:rFonts w:ascii="Open Sans" w:hAnsi="Open Sans" w:cs="Open Sans"/>
                      <w:bCs/>
                    </w:rPr>
                    <w:t>Kwot</w:t>
                  </w:r>
                  <w:r w:rsidR="007F0DD5" w:rsidRPr="000E6576">
                    <w:rPr>
                      <w:rFonts w:ascii="Open Sans" w:hAnsi="Open Sans" w:cs="Open Sans"/>
                      <w:bCs/>
                    </w:rPr>
                    <w:t xml:space="preserve">a </w:t>
                  </w:r>
                  <w:r w:rsidRPr="000E6576">
                    <w:rPr>
                      <w:rFonts w:ascii="Open Sans" w:hAnsi="Open Sans" w:cs="Open Sans"/>
                      <w:bCs/>
                    </w:rPr>
                    <w:t>wynagrodzenia</w:t>
                  </w:r>
                </w:p>
              </w:tc>
            </w:tr>
            <w:tr w:rsidR="00FE69F6" w:rsidRPr="000E6576" w14:paraId="7890BFAB" w14:textId="77777777" w:rsidTr="006765E0">
              <w:tc>
                <w:tcPr>
                  <w:tcW w:w="588" w:type="pct"/>
                </w:tcPr>
                <w:p w14:paraId="5C009471" w14:textId="77777777" w:rsidR="00FE69F6" w:rsidRPr="000E6576" w:rsidRDefault="00FE69F6" w:rsidP="00B903D1">
                  <w:pPr>
                    <w:pStyle w:val="Odsekzoznamu"/>
                    <w:numPr>
                      <w:ilvl w:val="0"/>
                      <w:numId w:val="28"/>
                    </w:numPr>
                    <w:spacing w:after="0" w:line="283" w:lineRule="auto"/>
                    <w:contextualSpacing w:val="0"/>
                    <w:rPr>
                      <w:rFonts w:ascii="Open Sans" w:hAnsi="Open Sans" w:cs="Open Sans"/>
                      <w:bCs/>
                    </w:rPr>
                  </w:pPr>
                </w:p>
              </w:tc>
              <w:tc>
                <w:tcPr>
                  <w:tcW w:w="4412" w:type="pct"/>
                </w:tcPr>
                <w:p w14:paraId="1D4B9B47" w14:textId="77777777" w:rsidR="00FE69F6" w:rsidRPr="000E6576" w:rsidRDefault="00FE69F6" w:rsidP="00B903D1">
                  <w:pPr>
                    <w:spacing w:after="0" w:line="283" w:lineRule="auto"/>
                    <w:rPr>
                      <w:rFonts w:ascii="Open Sans" w:hAnsi="Open Sans" w:cs="Open Sans"/>
                      <w:bCs/>
                    </w:rPr>
                  </w:pPr>
                  <w:r w:rsidRPr="000E6576">
                    <w:rPr>
                      <w:rFonts w:ascii="Open Sans" w:hAnsi="Open Sans" w:cs="Open Sans"/>
                      <w:bCs/>
                    </w:rPr>
                    <w:t>Nr rachunku bankowego</w:t>
                  </w:r>
                </w:p>
              </w:tc>
            </w:tr>
            <w:tr w:rsidR="00FE69F6" w:rsidRPr="000E6576" w14:paraId="57D6778E" w14:textId="77777777" w:rsidTr="006765E0">
              <w:tc>
                <w:tcPr>
                  <w:tcW w:w="588" w:type="pct"/>
                </w:tcPr>
                <w:p w14:paraId="6415EAE5" w14:textId="77777777" w:rsidR="00FE69F6" w:rsidRPr="000E6576" w:rsidRDefault="00FE69F6" w:rsidP="00B903D1">
                  <w:pPr>
                    <w:pStyle w:val="Odsekzoznamu"/>
                    <w:numPr>
                      <w:ilvl w:val="0"/>
                      <w:numId w:val="28"/>
                    </w:numPr>
                    <w:spacing w:after="0" w:line="283" w:lineRule="auto"/>
                    <w:contextualSpacing w:val="0"/>
                    <w:rPr>
                      <w:rFonts w:ascii="Open Sans" w:hAnsi="Open Sans" w:cs="Open Sans"/>
                      <w:bCs/>
                    </w:rPr>
                  </w:pPr>
                </w:p>
              </w:tc>
              <w:tc>
                <w:tcPr>
                  <w:tcW w:w="4412" w:type="pct"/>
                </w:tcPr>
                <w:p w14:paraId="37E1430F" w14:textId="77777777" w:rsidR="00FE69F6" w:rsidRPr="000E6576" w:rsidRDefault="00FE69F6" w:rsidP="00B903D1">
                  <w:pPr>
                    <w:spacing w:after="0" w:line="283" w:lineRule="auto"/>
                    <w:rPr>
                      <w:rFonts w:ascii="Open Sans" w:hAnsi="Open Sans" w:cs="Open Sans"/>
                      <w:bCs/>
                    </w:rPr>
                  </w:pPr>
                  <w:r w:rsidRPr="000E6576">
                    <w:rPr>
                      <w:rFonts w:ascii="Open Sans" w:hAnsi="Open Sans" w:cs="Open Sans"/>
                      <w:bCs/>
                    </w:rPr>
                    <w:t>Doświadczenie zawodowe</w:t>
                  </w:r>
                </w:p>
              </w:tc>
            </w:tr>
            <w:tr w:rsidR="00FE69F6" w:rsidRPr="000E6576" w14:paraId="59FFA0B6" w14:textId="77777777" w:rsidTr="006765E0">
              <w:tc>
                <w:tcPr>
                  <w:tcW w:w="588" w:type="pct"/>
                </w:tcPr>
                <w:p w14:paraId="59B56C02" w14:textId="77777777" w:rsidR="00FE69F6" w:rsidRPr="000E6576" w:rsidRDefault="00FE69F6" w:rsidP="00B903D1">
                  <w:pPr>
                    <w:pStyle w:val="Odsekzoznamu"/>
                    <w:numPr>
                      <w:ilvl w:val="0"/>
                      <w:numId w:val="28"/>
                    </w:numPr>
                    <w:spacing w:after="0" w:line="283" w:lineRule="auto"/>
                    <w:contextualSpacing w:val="0"/>
                    <w:rPr>
                      <w:rFonts w:ascii="Open Sans" w:hAnsi="Open Sans" w:cs="Open Sans"/>
                      <w:bCs/>
                    </w:rPr>
                  </w:pPr>
                </w:p>
              </w:tc>
              <w:tc>
                <w:tcPr>
                  <w:tcW w:w="4412" w:type="pct"/>
                </w:tcPr>
                <w:p w14:paraId="1FFD785F" w14:textId="77777777" w:rsidR="00FE69F6" w:rsidRPr="000E6576" w:rsidRDefault="00FE69F6" w:rsidP="00B903D1">
                  <w:pPr>
                    <w:spacing w:after="0" w:line="283" w:lineRule="auto"/>
                    <w:rPr>
                      <w:rFonts w:ascii="Open Sans" w:hAnsi="Open Sans" w:cs="Open Sans"/>
                      <w:bCs/>
                    </w:rPr>
                  </w:pPr>
                  <w:r w:rsidRPr="000E6576">
                    <w:rPr>
                      <w:rFonts w:ascii="Open Sans" w:hAnsi="Open Sans" w:cs="Open Sans"/>
                      <w:bCs/>
                    </w:rPr>
                    <w:t>Numer uprawnień budowlanych</w:t>
                  </w:r>
                </w:p>
              </w:tc>
            </w:tr>
            <w:tr w:rsidR="00FE69F6" w:rsidRPr="000E6576" w14:paraId="6C4EEE74" w14:textId="77777777" w:rsidTr="006765E0">
              <w:tc>
                <w:tcPr>
                  <w:tcW w:w="588" w:type="pct"/>
                </w:tcPr>
                <w:p w14:paraId="3EC55BE8" w14:textId="77777777" w:rsidR="00FE69F6" w:rsidRPr="000E6576" w:rsidRDefault="00FE69F6" w:rsidP="00B903D1">
                  <w:pPr>
                    <w:pStyle w:val="Odsekzoznamu"/>
                    <w:numPr>
                      <w:ilvl w:val="0"/>
                      <w:numId w:val="28"/>
                    </w:numPr>
                    <w:spacing w:after="0" w:line="283" w:lineRule="auto"/>
                    <w:contextualSpacing w:val="0"/>
                    <w:rPr>
                      <w:rFonts w:ascii="Open Sans" w:hAnsi="Open Sans" w:cs="Open Sans"/>
                      <w:bCs/>
                    </w:rPr>
                  </w:pPr>
                </w:p>
              </w:tc>
              <w:tc>
                <w:tcPr>
                  <w:tcW w:w="4412" w:type="pct"/>
                </w:tcPr>
                <w:p w14:paraId="34639B70" w14:textId="77777777" w:rsidR="00FE69F6" w:rsidRPr="000E6576" w:rsidRDefault="00FE69F6" w:rsidP="00B903D1">
                  <w:pPr>
                    <w:spacing w:after="0" w:line="283" w:lineRule="auto"/>
                    <w:rPr>
                      <w:rFonts w:ascii="Open Sans" w:hAnsi="Open Sans" w:cs="Open Sans"/>
                      <w:bCs/>
                    </w:rPr>
                  </w:pPr>
                  <w:r w:rsidRPr="000E6576">
                    <w:rPr>
                      <w:rFonts w:ascii="Open Sans" w:hAnsi="Open Sans" w:cs="Open Sans"/>
                      <w:bCs/>
                    </w:rPr>
                    <w:t>Staż pracy</w:t>
                  </w:r>
                </w:p>
              </w:tc>
            </w:tr>
            <w:tr w:rsidR="00FE69F6" w:rsidRPr="000E6576" w14:paraId="7F7872CA" w14:textId="77777777" w:rsidTr="006765E0">
              <w:tc>
                <w:tcPr>
                  <w:tcW w:w="588" w:type="pct"/>
                </w:tcPr>
                <w:p w14:paraId="2B1EBF05" w14:textId="77777777" w:rsidR="00FE69F6" w:rsidRPr="000E6576" w:rsidRDefault="00FE69F6" w:rsidP="00B903D1">
                  <w:pPr>
                    <w:pStyle w:val="Odsekzoznamu"/>
                    <w:numPr>
                      <w:ilvl w:val="0"/>
                      <w:numId w:val="28"/>
                    </w:numPr>
                    <w:spacing w:after="0" w:line="283" w:lineRule="auto"/>
                    <w:contextualSpacing w:val="0"/>
                    <w:rPr>
                      <w:rFonts w:ascii="Open Sans" w:hAnsi="Open Sans" w:cs="Open Sans"/>
                      <w:bCs/>
                    </w:rPr>
                  </w:pPr>
                </w:p>
              </w:tc>
              <w:tc>
                <w:tcPr>
                  <w:tcW w:w="4412" w:type="pct"/>
                </w:tcPr>
                <w:p w14:paraId="5592E56D" w14:textId="77777777" w:rsidR="00FE69F6" w:rsidRPr="000E6576" w:rsidRDefault="00FE69F6" w:rsidP="00B903D1">
                  <w:pPr>
                    <w:spacing w:after="0" w:line="283" w:lineRule="auto"/>
                    <w:rPr>
                      <w:rFonts w:ascii="Open Sans" w:hAnsi="Open Sans" w:cs="Open Sans"/>
                      <w:bCs/>
                    </w:rPr>
                  </w:pPr>
                  <w:r w:rsidRPr="000E6576">
                    <w:rPr>
                      <w:rFonts w:ascii="Open Sans" w:hAnsi="Open Sans" w:cs="Open Sans"/>
                      <w:bCs/>
                    </w:rPr>
                    <w:t>Numer działki</w:t>
                  </w:r>
                </w:p>
              </w:tc>
            </w:tr>
            <w:tr w:rsidR="00FE69F6" w:rsidRPr="000E6576" w14:paraId="433A3F56" w14:textId="77777777" w:rsidTr="006765E0">
              <w:tc>
                <w:tcPr>
                  <w:tcW w:w="588" w:type="pct"/>
                </w:tcPr>
                <w:p w14:paraId="4AD8BAAD" w14:textId="77777777" w:rsidR="00FE69F6" w:rsidRPr="000E6576" w:rsidRDefault="00FE69F6" w:rsidP="00B903D1">
                  <w:pPr>
                    <w:pStyle w:val="Odsekzoznamu"/>
                    <w:numPr>
                      <w:ilvl w:val="0"/>
                      <w:numId w:val="28"/>
                    </w:numPr>
                    <w:spacing w:after="0" w:line="283" w:lineRule="auto"/>
                    <w:contextualSpacing w:val="0"/>
                    <w:rPr>
                      <w:rFonts w:ascii="Open Sans" w:hAnsi="Open Sans" w:cs="Open Sans"/>
                      <w:bCs/>
                    </w:rPr>
                  </w:pPr>
                </w:p>
              </w:tc>
              <w:tc>
                <w:tcPr>
                  <w:tcW w:w="4412" w:type="pct"/>
                </w:tcPr>
                <w:p w14:paraId="777E4C18" w14:textId="77777777" w:rsidR="00FE69F6" w:rsidRPr="000E6576" w:rsidRDefault="00FE69F6" w:rsidP="00B903D1">
                  <w:pPr>
                    <w:spacing w:after="0" w:line="283" w:lineRule="auto"/>
                    <w:rPr>
                      <w:rFonts w:ascii="Open Sans" w:hAnsi="Open Sans" w:cs="Open Sans"/>
                      <w:bCs/>
                    </w:rPr>
                  </w:pPr>
                  <w:r w:rsidRPr="000E6576">
                    <w:rPr>
                      <w:rFonts w:ascii="Open Sans" w:hAnsi="Open Sans" w:cs="Open Sans"/>
                      <w:bCs/>
                    </w:rPr>
                    <w:t>Obręb</w:t>
                  </w:r>
                </w:p>
              </w:tc>
            </w:tr>
            <w:tr w:rsidR="00FE69F6" w:rsidRPr="000E6576" w14:paraId="7529042C" w14:textId="77777777" w:rsidTr="006765E0">
              <w:tc>
                <w:tcPr>
                  <w:tcW w:w="588" w:type="pct"/>
                </w:tcPr>
                <w:p w14:paraId="2C9CA195" w14:textId="77777777" w:rsidR="00FE69F6" w:rsidRPr="000E6576" w:rsidRDefault="00FE69F6" w:rsidP="00B903D1">
                  <w:pPr>
                    <w:pStyle w:val="Odsekzoznamu"/>
                    <w:numPr>
                      <w:ilvl w:val="0"/>
                      <w:numId w:val="28"/>
                    </w:numPr>
                    <w:spacing w:after="0" w:line="283" w:lineRule="auto"/>
                    <w:contextualSpacing w:val="0"/>
                    <w:rPr>
                      <w:rFonts w:ascii="Open Sans" w:hAnsi="Open Sans" w:cs="Open Sans"/>
                      <w:bCs/>
                    </w:rPr>
                  </w:pPr>
                </w:p>
              </w:tc>
              <w:tc>
                <w:tcPr>
                  <w:tcW w:w="4412" w:type="pct"/>
                </w:tcPr>
                <w:p w14:paraId="0FEF94B8" w14:textId="77777777" w:rsidR="00FE69F6" w:rsidRPr="000E6576" w:rsidRDefault="00FE69F6" w:rsidP="00B903D1">
                  <w:pPr>
                    <w:spacing w:after="0" w:line="283" w:lineRule="auto"/>
                    <w:rPr>
                      <w:rFonts w:ascii="Open Sans" w:hAnsi="Open Sans" w:cs="Open Sans"/>
                      <w:bCs/>
                    </w:rPr>
                  </w:pPr>
                  <w:r w:rsidRPr="000E6576">
                    <w:rPr>
                      <w:rFonts w:ascii="Open Sans" w:hAnsi="Open Sans" w:cs="Open Sans"/>
                      <w:bCs/>
                    </w:rPr>
                    <w:t>Numer księgi wieczystej</w:t>
                  </w:r>
                </w:p>
              </w:tc>
            </w:tr>
            <w:tr w:rsidR="00FE69F6" w:rsidRPr="000E6576" w14:paraId="7B2ECE92" w14:textId="77777777" w:rsidTr="006765E0">
              <w:tc>
                <w:tcPr>
                  <w:tcW w:w="588" w:type="pct"/>
                </w:tcPr>
                <w:p w14:paraId="41920811" w14:textId="77777777" w:rsidR="00FE69F6" w:rsidRPr="000E6576" w:rsidRDefault="00FE69F6" w:rsidP="00B903D1">
                  <w:pPr>
                    <w:pStyle w:val="Odsekzoznamu"/>
                    <w:numPr>
                      <w:ilvl w:val="0"/>
                      <w:numId w:val="28"/>
                    </w:numPr>
                    <w:spacing w:after="0" w:line="283" w:lineRule="auto"/>
                    <w:contextualSpacing w:val="0"/>
                    <w:rPr>
                      <w:rFonts w:ascii="Open Sans" w:hAnsi="Open Sans" w:cs="Open Sans"/>
                      <w:bCs/>
                    </w:rPr>
                  </w:pPr>
                </w:p>
              </w:tc>
              <w:tc>
                <w:tcPr>
                  <w:tcW w:w="4412" w:type="pct"/>
                </w:tcPr>
                <w:p w14:paraId="1A4C463A" w14:textId="77777777" w:rsidR="00FE69F6" w:rsidRPr="000E6576" w:rsidRDefault="00FE69F6" w:rsidP="00B903D1">
                  <w:pPr>
                    <w:spacing w:after="0" w:line="283" w:lineRule="auto"/>
                    <w:rPr>
                      <w:rFonts w:ascii="Open Sans" w:hAnsi="Open Sans" w:cs="Open Sans"/>
                      <w:bCs/>
                    </w:rPr>
                  </w:pPr>
                  <w:r w:rsidRPr="000E6576">
                    <w:rPr>
                      <w:rFonts w:ascii="Open Sans" w:hAnsi="Open Sans" w:cs="Open Sans"/>
                      <w:bCs/>
                    </w:rPr>
                    <w:t>Gmina</w:t>
                  </w:r>
                </w:p>
              </w:tc>
            </w:tr>
            <w:tr w:rsidR="00FE69F6" w:rsidRPr="000E6576" w14:paraId="3D2EFD76" w14:textId="77777777" w:rsidTr="006765E0">
              <w:tc>
                <w:tcPr>
                  <w:tcW w:w="588" w:type="pct"/>
                </w:tcPr>
                <w:p w14:paraId="4DB7BD63" w14:textId="77777777" w:rsidR="00FE69F6" w:rsidRPr="000E6576" w:rsidRDefault="00FE69F6" w:rsidP="00B903D1">
                  <w:pPr>
                    <w:pStyle w:val="Odsekzoznamu"/>
                    <w:numPr>
                      <w:ilvl w:val="0"/>
                      <w:numId w:val="28"/>
                    </w:numPr>
                    <w:spacing w:after="0" w:line="283" w:lineRule="auto"/>
                    <w:contextualSpacing w:val="0"/>
                    <w:rPr>
                      <w:rFonts w:ascii="Open Sans" w:hAnsi="Open Sans" w:cs="Open Sans"/>
                      <w:bCs/>
                    </w:rPr>
                  </w:pPr>
                </w:p>
              </w:tc>
              <w:tc>
                <w:tcPr>
                  <w:tcW w:w="4412" w:type="pct"/>
                </w:tcPr>
                <w:p w14:paraId="1CE94CAB" w14:textId="59B540C7" w:rsidR="00FE69F6" w:rsidRPr="000E6576" w:rsidRDefault="00FE69F6" w:rsidP="00B903D1">
                  <w:pPr>
                    <w:spacing w:after="0" w:line="283" w:lineRule="auto"/>
                    <w:rPr>
                      <w:rFonts w:ascii="Open Sans" w:hAnsi="Open Sans" w:cs="Open Sans"/>
                      <w:bCs/>
                    </w:rPr>
                  </w:pPr>
                  <w:r w:rsidRPr="000E6576">
                    <w:rPr>
                      <w:rFonts w:ascii="Open Sans" w:hAnsi="Open Sans" w:cs="Open Sans"/>
                      <w:bCs/>
                    </w:rPr>
                    <w:t>Nazw</w:t>
                  </w:r>
                  <w:r w:rsidR="007F0DD5" w:rsidRPr="000E6576">
                    <w:rPr>
                      <w:rFonts w:ascii="Open Sans" w:hAnsi="Open Sans" w:cs="Open Sans"/>
                      <w:bCs/>
                    </w:rPr>
                    <w:t xml:space="preserve">a </w:t>
                  </w:r>
                  <w:r w:rsidRPr="000E6576">
                    <w:rPr>
                      <w:rFonts w:ascii="Open Sans" w:hAnsi="Open Sans" w:cs="Open Sans"/>
                      <w:bCs/>
                    </w:rPr>
                    <w:t>i numer tytułu prawnego do nieruchomości</w:t>
                  </w:r>
                </w:p>
              </w:tc>
            </w:tr>
            <w:tr w:rsidR="00FE69F6" w:rsidRPr="000E6576" w14:paraId="3C88671A" w14:textId="77777777" w:rsidTr="006765E0">
              <w:tc>
                <w:tcPr>
                  <w:tcW w:w="588" w:type="pct"/>
                </w:tcPr>
                <w:p w14:paraId="4EBE5A54" w14:textId="77777777" w:rsidR="00FE69F6" w:rsidRPr="000E6576" w:rsidRDefault="00FE69F6" w:rsidP="00B903D1">
                  <w:pPr>
                    <w:pStyle w:val="Odsekzoznamu"/>
                    <w:numPr>
                      <w:ilvl w:val="0"/>
                      <w:numId w:val="28"/>
                    </w:numPr>
                    <w:spacing w:after="0" w:line="283" w:lineRule="auto"/>
                    <w:contextualSpacing w:val="0"/>
                    <w:rPr>
                      <w:rFonts w:ascii="Open Sans" w:hAnsi="Open Sans" w:cs="Open Sans"/>
                      <w:bCs/>
                    </w:rPr>
                  </w:pPr>
                </w:p>
              </w:tc>
              <w:tc>
                <w:tcPr>
                  <w:tcW w:w="4412" w:type="pct"/>
                </w:tcPr>
                <w:p w14:paraId="779C26C6" w14:textId="1808135F" w:rsidR="00FE69F6" w:rsidRPr="000E6576" w:rsidRDefault="00FE69F6" w:rsidP="00B903D1">
                  <w:pPr>
                    <w:spacing w:after="0" w:line="283" w:lineRule="auto"/>
                    <w:rPr>
                      <w:rFonts w:ascii="Open Sans" w:hAnsi="Open Sans" w:cs="Open Sans"/>
                      <w:bCs/>
                    </w:rPr>
                  </w:pPr>
                  <w:r w:rsidRPr="000E6576">
                    <w:rPr>
                      <w:rFonts w:ascii="Open Sans" w:hAnsi="Open Sans" w:cs="Open Sans"/>
                      <w:bCs/>
                    </w:rPr>
                    <w:t>Informacje dotyczące zidentyfikowane</w:t>
                  </w:r>
                  <w:r w:rsidR="006765E0" w:rsidRPr="000E6576">
                    <w:rPr>
                      <w:rFonts w:ascii="Open Sans" w:hAnsi="Open Sans" w:cs="Open Sans"/>
                      <w:bCs/>
                    </w:rPr>
                    <w:t>–</w:t>
                  </w:r>
                  <w:r w:rsidRPr="000E6576">
                    <w:rPr>
                      <w:rFonts w:ascii="Open Sans" w:hAnsi="Open Sans" w:cs="Open Sans"/>
                      <w:bCs/>
                    </w:rPr>
                    <w:t>go albo potencjalnego konfliktu intere</w:t>
                  </w:r>
                  <w:r w:rsidR="006765E0" w:rsidRPr="000E6576">
                    <w:rPr>
                      <w:rFonts w:ascii="Open Sans" w:hAnsi="Open Sans" w:cs="Open Sans"/>
                      <w:bCs/>
                    </w:rPr>
                    <w:t>–</w:t>
                  </w:r>
                  <w:r w:rsidRPr="000E6576">
                    <w:rPr>
                      <w:rFonts w:ascii="Open Sans" w:hAnsi="Open Sans" w:cs="Open Sans"/>
                      <w:bCs/>
                    </w:rPr>
                    <w:t>sów, związanego z wykonywaniem obowiązków służbowych, zakłócające lub grożące zakłóceniem niezależnego wykonywani</w:t>
                  </w:r>
                  <w:r w:rsidR="007F0DD5" w:rsidRPr="000E6576">
                    <w:rPr>
                      <w:rFonts w:ascii="Open Sans" w:hAnsi="Open Sans" w:cs="Open Sans"/>
                      <w:bCs/>
                    </w:rPr>
                    <w:t xml:space="preserve">a </w:t>
                  </w:r>
                  <w:r w:rsidRPr="000E6576">
                    <w:rPr>
                      <w:rFonts w:ascii="Open Sans" w:hAnsi="Open Sans" w:cs="Open Sans"/>
                      <w:bCs/>
                    </w:rPr>
                    <w:t>zadań przez pracownik</w:t>
                  </w:r>
                  <w:r w:rsidR="007F0DD5" w:rsidRPr="000E6576">
                    <w:rPr>
                      <w:rFonts w:ascii="Open Sans" w:hAnsi="Open Sans" w:cs="Open Sans"/>
                      <w:bCs/>
                    </w:rPr>
                    <w:t xml:space="preserve">a </w:t>
                  </w:r>
                  <w:r w:rsidRPr="000E6576">
                    <w:rPr>
                      <w:rFonts w:ascii="Open Sans" w:hAnsi="Open Sans" w:cs="Open Sans"/>
                      <w:bCs/>
                    </w:rPr>
                    <w:t>/ eksperta.</w:t>
                  </w:r>
                </w:p>
              </w:tc>
            </w:tr>
          </w:tbl>
          <w:p w14:paraId="6F748DA4" w14:textId="0F5EB4AA" w:rsidR="00624967" w:rsidRPr="000E6576" w:rsidRDefault="00624967" w:rsidP="007F0DD5">
            <w:pPr>
              <w:pStyle w:val="zoznamIII"/>
              <w:numPr>
                <w:ilvl w:val="0"/>
                <w:numId w:val="0"/>
              </w:numPr>
              <w:ind w:right="-102"/>
              <w:rPr>
                <w:lang w:val="pl-PL"/>
              </w:rPr>
            </w:pPr>
          </w:p>
        </w:tc>
        <w:tc>
          <w:tcPr>
            <w:tcW w:w="4961" w:type="dxa"/>
            <w:tcBorders>
              <w:top w:val="nil"/>
            </w:tcBorders>
            <w:shd w:val="clear" w:color="auto" w:fill="auto"/>
          </w:tcPr>
          <w:p w14:paraId="29EBFBD6" w14:textId="2375DFCB" w:rsidR="00DE5E7A" w:rsidRPr="00DE5E7A" w:rsidRDefault="00DE5E7A" w:rsidP="00DE5E7A">
            <w:pPr>
              <w:pStyle w:val="zoznamIII"/>
              <w:numPr>
                <w:ilvl w:val="0"/>
                <w:numId w:val="41"/>
              </w:numPr>
              <w:rPr>
                <w:b w:val="0"/>
              </w:rPr>
            </w:pPr>
            <w:r w:rsidRPr="00DE5E7A">
              <w:rPr>
                <w:rStyle w:val="zoznam1Char"/>
                <w:b w:val="0"/>
              </w:rPr>
              <w:lastRenderedPageBreak/>
              <w:t>Kategórie fyzických osôb, ktorých údaje môžu byť sprístupňova</w:t>
            </w:r>
            <w:r w:rsidRPr="00DE5E7A">
              <w:rPr>
                <w:b w:val="0"/>
              </w:rPr>
              <w:t>né:</w:t>
            </w:r>
          </w:p>
          <w:p w14:paraId="4EFFFD16" w14:textId="77777777" w:rsidR="000E6576" w:rsidRPr="000E6576" w:rsidRDefault="000E6576" w:rsidP="000E6576">
            <w:pPr>
              <w:pStyle w:val="zoznambodka"/>
              <w:rPr>
                <w:bCs w:val="0"/>
                <w:lang w:eastAsia="pl-PL"/>
              </w:rPr>
            </w:pPr>
            <w:r w:rsidRPr="000E6576">
              <w:rPr>
                <w:bCs w:val="0"/>
                <w:lang w:eastAsia="pl-PL"/>
              </w:rPr>
              <w:t>zástupcovia (alebo zamestnanci) žiadateľov, prijímateľov a partnerov, ktorí žiadajú o európske prostriedky a realizujú projekty v rámci programov;</w:t>
            </w:r>
          </w:p>
          <w:p w14:paraId="4D9D1114" w14:textId="77777777" w:rsidR="000E6576" w:rsidRPr="000E6576" w:rsidRDefault="000E6576" w:rsidP="000E6576">
            <w:pPr>
              <w:pStyle w:val="zoznambodka"/>
              <w:rPr>
                <w:bCs w:val="0"/>
                <w:lang w:eastAsia="pl-PL"/>
              </w:rPr>
            </w:pPr>
            <w:r w:rsidRPr="000E6576">
              <w:rPr>
                <w:bCs w:val="0"/>
                <w:lang w:eastAsia="pl-PL"/>
              </w:rPr>
              <w:t>zástupcovia (alebo zamestnanci) subjektov prepojených so žiadateľmi, prijímateľmi a partnermi (kapitálovo, personálne, v rámci dozorných orgánov a pod.), ktorí nie sú priamo spojení s realizáciou projektov;</w:t>
            </w:r>
          </w:p>
          <w:p w14:paraId="1DA50F2C" w14:textId="77777777" w:rsidR="000E6576" w:rsidRPr="000E6576" w:rsidRDefault="000E6576" w:rsidP="000E6576">
            <w:pPr>
              <w:pStyle w:val="zoznambodka"/>
              <w:rPr>
                <w:bCs w:val="0"/>
                <w:lang w:eastAsia="pl-PL"/>
              </w:rPr>
            </w:pPr>
            <w:r w:rsidRPr="000E6576">
              <w:rPr>
                <w:bCs w:val="0"/>
                <w:lang w:eastAsia="pl-PL"/>
              </w:rPr>
              <w:t>projektový personál a členovia komisií posudzujúcich ponuky predložené v rámci verejných obstarávaní;</w:t>
            </w:r>
          </w:p>
          <w:p w14:paraId="5885B851" w14:textId="6043DBD5" w:rsidR="0013408E" w:rsidRPr="000E6576" w:rsidRDefault="000E6576" w:rsidP="000E6576">
            <w:pPr>
              <w:pStyle w:val="zoznambodka"/>
              <w:rPr>
                <w:lang w:eastAsia="pl-PL"/>
              </w:rPr>
            </w:pPr>
            <w:r w:rsidRPr="000E6576">
              <w:rPr>
                <w:bCs w:val="0"/>
                <w:lang w:eastAsia="pl-PL"/>
              </w:rPr>
              <w:t>zástupcovia uchádzačov, dodávateľov a subdodávateľov, ktorí realizujú zmluvy v rámci verejného obstarávania alebo poskytovateľov služieb na základe občianskoprávnych vzťahov alebo zástupcovia subjektov, ktoré im vystavili referencie potrebné pre uchádzanie sa o uzatvorenie zmluvy;</w:t>
            </w:r>
          </w:p>
          <w:p w14:paraId="4C8A1823" w14:textId="77777777" w:rsidR="000E6576" w:rsidRDefault="000E6576" w:rsidP="000E6576">
            <w:pPr>
              <w:pStyle w:val="zoznambodka"/>
              <w:rPr>
                <w:lang w:eastAsia="pl-PL"/>
              </w:rPr>
            </w:pPr>
            <w:r>
              <w:rPr>
                <w:lang w:eastAsia="pl-PL"/>
              </w:rPr>
              <w:t>zamestnanci uchádzačov, dodávateľov a subdodávateľov zúčastňujúci sa na príprave ponuky alebo plnení zmluvy;</w:t>
            </w:r>
          </w:p>
          <w:p w14:paraId="21E236DA" w14:textId="68CCE681" w:rsidR="000E6576" w:rsidRPr="00DE5E7A" w:rsidRDefault="000E6576" w:rsidP="000E6576">
            <w:pPr>
              <w:pStyle w:val="zoznambodka"/>
              <w:rPr>
                <w:lang w:eastAsia="pl-PL"/>
              </w:rPr>
            </w:pPr>
            <w:r>
              <w:rPr>
                <w:lang w:eastAsia="pl-PL"/>
              </w:rPr>
              <w:lastRenderedPageBreak/>
              <w:t>vlastníci (alebo ich splnomocnenci) od ktorých sú nadobúdané nehnuteľnosti potrebné na realizáciu projektov.</w:t>
            </w:r>
          </w:p>
          <w:p w14:paraId="6B0348D1" w14:textId="30F1887B" w:rsidR="00DE5E7A" w:rsidRPr="00DE5E7A" w:rsidRDefault="0013408E" w:rsidP="00DE5E7A">
            <w:pPr>
              <w:pStyle w:val="zoznam120"/>
              <w:spacing w:before="360"/>
            </w:pPr>
            <w:r w:rsidRPr="00AA6B12">
              <w:t>Kategórie sprístupňovaných údajov osôb uvedených v bode 1:</w:t>
            </w:r>
          </w:p>
          <w:p w14:paraId="377F73A5" w14:textId="160C4845" w:rsidR="00FE69F6" w:rsidRDefault="00FE69F6" w:rsidP="0013408E">
            <w:pPr>
              <w:pStyle w:val="zoznambodka"/>
              <w:numPr>
                <w:ilvl w:val="3"/>
                <w:numId w:val="11"/>
              </w:numPr>
              <w:ind w:left="456" w:hanging="425"/>
            </w:pPr>
            <w:r w:rsidRPr="00AA6B12">
              <w:t>identifikačné údaje</w:t>
            </w:r>
          </w:p>
          <w:tbl>
            <w:tblPr>
              <w:tblW w:w="4678" w:type="dxa"/>
              <w:tblInd w:w="171" w:type="dxa"/>
              <w:tblLayout w:type="fixed"/>
              <w:tblCellMar>
                <w:left w:w="70" w:type="dxa"/>
                <w:right w:w="70" w:type="dxa"/>
              </w:tblCellMar>
              <w:tblLook w:val="04A0" w:firstRow="1" w:lastRow="0" w:firstColumn="1" w:lastColumn="0" w:noHBand="0" w:noVBand="1"/>
            </w:tblPr>
            <w:tblGrid>
              <w:gridCol w:w="709"/>
              <w:gridCol w:w="3969"/>
            </w:tblGrid>
            <w:tr w:rsidR="00FE69F6" w:rsidRPr="00AA6B12" w14:paraId="0B19E457" w14:textId="77777777" w:rsidTr="00B903D1">
              <w:tc>
                <w:tcPr>
                  <w:tcW w:w="758" w:type="pct"/>
                  <w:hideMark/>
                </w:tcPr>
                <w:p w14:paraId="1A70651C" w14:textId="77777777" w:rsidR="00FE69F6" w:rsidRPr="00FE69F6" w:rsidRDefault="00FE69F6" w:rsidP="00B903D1">
                  <w:pPr>
                    <w:spacing w:after="0" w:line="288" w:lineRule="auto"/>
                    <w:rPr>
                      <w:rFonts w:ascii="Open Sans" w:hAnsi="Open Sans" w:cs="Open Sans"/>
                      <w:b/>
                      <w:sz w:val="20"/>
                      <w:szCs w:val="20"/>
                      <w:lang w:val="sk-SK"/>
                    </w:rPr>
                  </w:pPr>
                  <w:proofErr w:type="spellStart"/>
                  <w:r w:rsidRPr="00FE69F6">
                    <w:rPr>
                      <w:rFonts w:ascii="Open Sans" w:hAnsi="Open Sans" w:cs="Open Sans"/>
                      <w:b/>
                      <w:sz w:val="20"/>
                      <w:szCs w:val="20"/>
                      <w:lang w:val="sk-SK"/>
                    </w:rPr>
                    <w:t>Por.č</w:t>
                  </w:r>
                  <w:proofErr w:type="spellEnd"/>
                  <w:r w:rsidRPr="00FE69F6">
                    <w:rPr>
                      <w:rFonts w:ascii="Open Sans" w:hAnsi="Open Sans" w:cs="Open Sans"/>
                      <w:b/>
                      <w:sz w:val="20"/>
                      <w:szCs w:val="20"/>
                      <w:lang w:val="sk-SK"/>
                    </w:rPr>
                    <w:t>.</w:t>
                  </w:r>
                </w:p>
              </w:tc>
              <w:tc>
                <w:tcPr>
                  <w:tcW w:w="4242" w:type="pct"/>
                  <w:hideMark/>
                </w:tcPr>
                <w:p w14:paraId="64E39D64" w14:textId="77777777" w:rsidR="00FE69F6" w:rsidRPr="00FE69F6" w:rsidRDefault="00FE69F6" w:rsidP="00B903D1">
                  <w:pPr>
                    <w:spacing w:after="0" w:line="288" w:lineRule="auto"/>
                    <w:rPr>
                      <w:rFonts w:ascii="Open Sans" w:hAnsi="Open Sans" w:cs="Open Sans"/>
                      <w:b/>
                      <w:sz w:val="20"/>
                      <w:szCs w:val="20"/>
                      <w:lang w:val="sk-SK"/>
                    </w:rPr>
                  </w:pPr>
                  <w:r w:rsidRPr="00FE69F6">
                    <w:rPr>
                      <w:rFonts w:ascii="Open Sans" w:hAnsi="Open Sans" w:cs="Open Sans"/>
                      <w:b/>
                      <w:sz w:val="20"/>
                      <w:szCs w:val="20"/>
                      <w:lang w:val="sk-SK"/>
                    </w:rPr>
                    <w:t>Názov</w:t>
                  </w:r>
                </w:p>
              </w:tc>
            </w:tr>
            <w:tr w:rsidR="00FE69F6" w:rsidRPr="00AA6B12" w14:paraId="1C0ACD95" w14:textId="77777777" w:rsidTr="00B903D1">
              <w:tc>
                <w:tcPr>
                  <w:tcW w:w="758" w:type="pct"/>
                  <w:hideMark/>
                </w:tcPr>
                <w:p w14:paraId="7B599D5E" w14:textId="77777777" w:rsidR="00FE69F6" w:rsidRPr="00AA6B12" w:rsidRDefault="00FE69F6" w:rsidP="00B903D1">
                  <w:pPr>
                    <w:spacing w:after="0" w:line="288" w:lineRule="auto"/>
                    <w:rPr>
                      <w:rFonts w:ascii="Open Sans" w:hAnsi="Open Sans" w:cs="Open Sans"/>
                      <w:bCs/>
                      <w:lang w:val="sk-SK"/>
                    </w:rPr>
                  </w:pPr>
                  <w:r w:rsidRPr="00AA6B12">
                    <w:rPr>
                      <w:rFonts w:ascii="Open Sans" w:hAnsi="Open Sans" w:cs="Open Sans"/>
                      <w:bCs/>
                      <w:lang w:val="sk-SK"/>
                    </w:rPr>
                    <w:t>1.</w:t>
                  </w:r>
                </w:p>
              </w:tc>
              <w:tc>
                <w:tcPr>
                  <w:tcW w:w="4242" w:type="pct"/>
                  <w:hideMark/>
                </w:tcPr>
                <w:p w14:paraId="37F70F18" w14:textId="77777777" w:rsidR="00FE69F6" w:rsidRPr="00AA6B12" w:rsidRDefault="00FE69F6" w:rsidP="00B903D1">
                  <w:pPr>
                    <w:spacing w:after="0" w:line="288" w:lineRule="auto"/>
                    <w:rPr>
                      <w:rFonts w:ascii="Open Sans" w:hAnsi="Open Sans" w:cs="Open Sans"/>
                      <w:bCs/>
                      <w:lang w:val="sk-SK"/>
                    </w:rPr>
                  </w:pPr>
                  <w:r w:rsidRPr="00AA6B12">
                    <w:rPr>
                      <w:rFonts w:ascii="Open Sans" w:hAnsi="Open Sans" w:cs="Open Sans"/>
                      <w:bCs/>
                      <w:lang w:val="sk-SK"/>
                    </w:rPr>
                    <w:t>Meno / mená</w:t>
                  </w:r>
                </w:p>
              </w:tc>
            </w:tr>
            <w:tr w:rsidR="00FE69F6" w:rsidRPr="00AA6B12" w14:paraId="2F342E82" w14:textId="77777777" w:rsidTr="00B903D1">
              <w:tc>
                <w:tcPr>
                  <w:tcW w:w="758" w:type="pct"/>
                  <w:hideMark/>
                </w:tcPr>
                <w:p w14:paraId="657D9A01" w14:textId="77777777" w:rsidR="00FE69F6" w:rsidRPr="00AA6B12" w:rsidRDefault="00FE69F6" w:rsidP="00B903D1">
                  <w:pPr>
                    <w:spacing w:after="0" w:line="288" w:lineRule="auto"/>
                    <w:rPr>
                      <w:rFonts w:ascii="Open Sans" w:hAnsi="Open Sans" w:cs="Open Sans"/>
                      <w:bCs/>
                      <w:lang w:val="sk-SK"/>
                    </w:rPr>
                  </w:pPr>
                  <w:r w:rsidRPr="00AA6B12">
                    <w:rPr>
                      <w:rFonts w:ascii="Open Sans" w:hAnsi="Open Sans" w:cs="Open Sans"/>
                      <w:bCs/>
                      <w:lang w:val="sk-SK"/>
                    </w:rPr>
                    <w:t>2.</w:t>
                  </w:r>
                </w:p>
              </w:tc>
              <w:tc>
                <w:tcPr>
                  <w:tcW w:w="4242" w:type="pct"/>
                  <w:hideMark/>
                </w:tcPr>
                <w:p w14:paraId="1E8A0024" w14:textId="77777777" w:rsidR="00FE69F6" w:rsidRPr="00AA6B12" w:rsidRDefault="00FE69F6" w:rsidP="00B903D1">
                  <w:pPr>
                    <w:spacing w:after="0" w:line="288" w:lineRule="auto"/>
                    <w:rPr>
                      <w:rFonts w:ascii="Open Sans" w:hAnsi="Open Sans" w:cs="Open Sans"/>
                      <w:bCs/>
                      <w:lang w:val="sk-SK"/>
                    </w:rPr>
                  </w:pPr>
                  <w:r w:rsidRPr="00AA6B12">
                    <w:rPr>
                      <w:rFonts w:ascii="Open Sans" w:hAnsi="Open Sans" w:cs="Open Sans"/>
                      <w:bCs/>
                      <w:lang w:val="sk-SK"/>
                    </w:rPr>
                    <w:t>Priezvisko</w:t>
                  </w:r>
                </w:p>
              </w:tc>
            </w:tr>
            <w:tr w:rsidR="00FE69F6" w:rsidRPr="00AA6B12" w14:paraId="20C271F0" w14:textId="77777777" w:rsidTr="00B903D1">
              <w:tc>
                <w:tcPr>
                  <w:tcW w:w="758" w:type="pct"/>
                  <w:hideMark/>
                </w:tcPr>
                <w:p w14:paraId="7FE90B5D" w14:textId="77777777" w:rsidR="00FE69F6" w:rsidRPr="00AA6B12" w:rsidRDefault="00FE69F6" w:rsidP="00B903D1">
                  <w:pPr>
                    <w:spacing w:after="0" w:line="288" w:lineRule="auto"/>
                    <w:rPr>
                      <w:rFonts w:ascii="Open Sans" w:hAnsi="Open Sans" w:cs="Open Sans"/>
                      <w:bCs/>
                      <w:lang w:val="sk-SK"/>
                    </w:rPr>
                  </w:pPr>
                  <w:r w:rsidRPr="00AA6B12">
                    <w:rPr>
                      <w:rFonts w:ascii="Open Sans" w:hAnsi="Open Sans" w:cs="Open Sans"/>
                      <w:bCs/>
                      <w:lang w:val="sk-SK"/>
                    </w:rPr>
                    <w:t>3.</w:t>
                  </w:r>
                </w:p>
              </w:tc>
              <w:tc>
                <w:tcPr>
                  <w:tcW w:w="4242" w:type="pct"/>
                  <w:hideMark/>
                </w:tcPr>
                <w:p w14:paraId="2A65DC55" w14:textId="77777777" w:rsidR="00FE69F6" w:rsidRPr="00AA6B12" w:rsidRDefault="00FE69F6" w:rsidP="00B903D1">
                  <w:pPr>
                    <w:spacing w:after="0" w:line="288" w:lineRule="auto"/>
                    <w:rPr>
                      <w:rFonts w:ascii="Open Sans" w:hAnsi="Open Sans" w:cs="Open Sans"/>
                      <w:bCs/>
                      <w:lang w:val="sk-SK"/>
                    </w:rPr>
                  </w:pPr>
                  <w:r w:rsidRPr="00AA6B12">
                    <w:rPr>
                      <w:rFonts w:ascii="Open Sans" w:hAnsi="Open Sans" w:cs="Open Sans"/>
                      <w:bCs/>
                      <w:lang w:val="sk-SK"/>
                    </w:rPr>
                    <w:t>Pracovná pozícia</w:t>
                  </w:r>
                </w:p>
              </w:tc>
            </w:tr>
            <w:tr w:rsidR="00FE69F6" w:rsidRPr="00AA6B12" w14:paraId="6AFB5BC6" w14:textId="77777777" w:rsidTr="00B903D1">
              <w:tc>
                <w:tcPr>
                  <w:tcW w:w="758" w:type="pct"/>
                  <w:hideMark/>
                </w:tcPr>
                <w:p w14:paraId="5E99BB7C" w14:textId="77777777" w:rsidR="00FE69F6" w:rsidRPr="00AA6B12" w:rsidRDefault="00FE69F6" w:rsidP="00B903D1">
                  <w:pPr>
                    <w:spacing w:after="0" w:line="288" w:lineRule="auto"/>
                    <w:rPr>
                      <w:rFonts w:ascii="Open Sans" w:hAnsi="Open Sans" w:cs="Open Sans"/>
                      <w:bCs/>
                      <w:lang w:val="sk-SK"/>
                    </w:rPr>
                  </w:pPr>
                  <w:r w:rsidRPr="00AA6B12">
                    <w:rPr>
                      <w:rFonts w:ascii="Open Sans" w:hAnsi="Open Sans" w:cs="Open Sans"/>
                      <w:bCs/>
                      <w:lang w:val="sk-SK"/>
                    </w:rPr>
                    <w:t>4.</w:t>
                  </w:r>
                </w:p>
              </w:tc>
              <w:tc>
                <w:tcPr>
                  <w:tcW w:w="4242" w:type="pct"/>
                  <w:hideMark/>
                </w:tcPr>
                <w:p w14:paraId="4ABA5FD5" w14:textId="77777777" w:rsidR="00FE69F6" w:rsidRPr="00AA6B12" w:rsidRDefault="00FE69F6" w:rsidP="00B903D1">
                  <w:pPr>
                    <w:spacing w:after="0" w:line="288" w:lineRule="auto"/>
                    <w:rPr>
                      <w:rFonts w:ascii="Open Sans" w:hAnsi="Open Sans" w:cs="Open Sans"/>
                      <w:bCs/>
                      <w:lang w:val="sk-SK"/>
                    </w:rPr>
                  </w:pPr>
                  <w:r w:rsidRPr="00AA6B12">
                    <w:rPr>
                      <w:rFonts w:ascii="Open Sans" w:hAnsi="Open Sans" w:cs="Open Sans"/>
                      <w:bCs/>
                      <w:lang w:val="sk-SK"/>
                    </w:rPr>
                    <w:t>Telefón / Fax</w:t>
                  </w:r>
                </w:p>
              </w:tc>
            </w:tr>
            <w:tr w:rsidR="00FE69F6" w:rsidRPr="00AA6B12" w14:paraId="407A097D" w14:textId="77777777" w:rsidTr="00B903D1">
              <w:tc>
                <w:tcPr>
                  <w:tcW w:w="758" w:type="pct"/>
                  <w:hideMark/>
                </w:tcPr>
                <w:p w14:paraId="47FC9C43" w14:textId="77777777" w:rsidR="00FE69F6" w:rsidRPr="00AA6B12" w:rsidRDefault="00FE69F6" w:rsidP="00B903D1">
                  <w:pPr>
                    <w:spacing w:after="0" w:line="288" w:lineRule="auto"/>
                    <w:rPr>
                      <w:rFonts w:ascii="Open Sans" w:hAnsi="Open Sans" w:cs="Open Sans"/>
                      <w:bCs/>
                      <w:lang w:val="sk-SK"/>
                    </w:rPr>
                  </w:pPr>
                  <w:r w:rsidRPr="00AA6B12">
                    <w:rPr>
                      <w:rFonts w:ascii="Open Sans" w:hAnsi="Open Sans" w:cs="Open Sans"/>
                      <w:bCs/>
                      <w:lang w:val="sk-SK"/>
                    </w:rPr>
                    <w:t>5.</w:t>
                  </w:r>
                </w:p>
              </w:tc>
              <w:tc>
                <w:tcPr>
                  <w:tcW w:w="4242" w:type="pct"/>
                  <w:hideMark/>
                </w:tcPr>
                <w:p w14:paraId="41038E61" w14:textId="64B77327" w:rsidR="00FE69F6" w:rsidRPr="00AA6B12" w:rsidRDefault="00FE69F6" w:rsidP="00B903D1">
                  <w:pPr>
                    <w:spacing w:after="0" w:line="288" w:lineRule="auto"/>
                    <w:rPr>
                      <w:rFonts w:ascii="Open Sans" w:hAnsi="Open Sans" w:cs="Open Sans"/>
                      <w:bCs/>
                      <w:lang w:val="sk-SK"/>
                    </w:rPr>
                  </w:pPr>
                  <w:r w:rsidRPr="00AA6B12">
                    <w:rPr>
                      <w:rFonts w:ascii="Open Sans" w:hAnsi="Open Sans" w:cs="Open Sans"/>
                      <w:bCs/>
                      <w:lang w:val="sk-SK"/>
                    </w:rPr>
                    <w:t>Adres</w:t>
                  </w:r>
                  <w:r w:rsidR="007F0DD5">
                    <w:rPr>
                      <w:rFonts w:ascii="Open Sans" w:hAnsi="Open Sans" w:cs="Open Sans"/>
                      <w:bCs/>
                      <w:lang w:val="sk-SK"/>
                    </w:rPr>
                    <w:t xml:space="preserve">a </w:t>
                  </w:r>
                  <w:r w:rsidRPr="00AA6B12">
                    <w:rPr>
                      <w:rFonts w:ascii="Open Sans" w:hAnsi="Open Sans" w:cs="Open Sans"/>
                      <w:bCs/>
                      <w:lang w:val="sk-SK"/>
                    </w:rPr>
                    <w:t>elektronickej pošty</w:t>
                  </w:r>
                </w:p>
              </w:tc>
            </w:tr>
            <w:tr w:rsidR="00FE69F6" w:rsidRPr="00AA6B12" w14:paraId="70EB5565" w14:textId="77777777" w:rsidTr="00B903D1">
              <w:tc>
                <w:tcPr>
                  <w:tcW w:w="758" w:type="pct"/>
                  <w:hideMark/>
                </w:tcPr>
                <w:p w14:paraId="24CAC99E" w14:textId="77777777" w:rsidR="00FE69F6" w:rsidRPr="00AA6B12" w:rsidRDefault="00FE69F6" w:rsidP="00B903D1">
                  <w:pPr>
                    <w:spacing w:after="0" w:line="288" w:lineRule="auto"/>
                    <w:rPr>
                      <w:rFonts w:ascii="Open Sans" w:hAnsi="Open Sans" w:cs="Open Sans"/>
                      <w:bCs/>
                      <w:lang w:val="sk-SK"/>
                    </w:rPr>
                  </w:pPr>
                  <w:r w:rsidRPr="00AA6B12">
                    <w:rPr>
                      <w:rFonts w:ascii="Open Sans" w:hAnsi="Open Sans" w:cs="Open Sans"/>
                      <w:bCs/>
                      <w:lang w:val="sk-SK"/>
                    </w:rPr>
                    <w:t>6.</w:t>
                  </w:r>
                </w:p>
              </w:tc>
              <w:tc>
                <w:tcPr>
                  <w:tcW w:w="4242" w:type="pct"/>
                  <w:hideMark/>
                </w:tcPr>
                <w:p w14:paraId="12A577A3" w14:textId="0CE2BD79" w:rsidR="00FE69F6" w:rsidRPr="00AA6B12" w:rsidRDefault="00FE69F6" w:rsidP="00B903D1">
                  <w:pPr>
                    <w:spacing w:after="0" w:line="288" w:lineRule="auto"/>
                    <w:rPr>
                      <w:rFonts w:ascii="Open Sans" w:hAnsi="Open Sans" w:cs="Open Sans"/>
                      <w:bCs/>
                      <w:lang w:val="sk-SK"/>
                    </w:rPr>
                  </w:pPr>
                  <w:r w:rsidRPr="00AA6B12">
                    <w:rPr>
                      <w:rFonts w:ascii="Open Sans" w:hAnsi="Open Sans" w:cs="Open Sans"/>
                      <w:bCs/>
                      <w:lang w:val="sk-SK"/>
                    </w:rPr>
                    <w:t>Adres</w:t>
                  </w:r>
                  <w:r w:rsidR="007F0DD5">
                    <w:rPr>
                      <w:rFonts w:ascii="Open Sans" w:hAnsi="Open Sans" w:cs="Open Sans"/>
                      <w:bCs/>
                      <w:lang w:val="sk-SK"/>
                    </w:rPr>
                    <w:t xml:space="preserve">a </w:t>
                  </w:r>
                  <w:proofErr w:type="spellStart"/>
                  <w:r w:rsidRPr="00AA6B12">
                    <w:rPr>
                      <w:rFonts w:ascii="Open Sans" w:hAnsi="Open Sans" w:cs="Open Sans"/>
                      <w:bCs/>
                      <w:lang w:val="sk-SK"/>
                    </w:rPr>
                    <w:t>www</w:t>
                  </w:r>
                  <w:proofErr w:type="spellEnd"/>
                  <w:r w:rsidRPr="00AA6B12">
                    <w:rPr>
                      <w:rFonts w:ascii="Open Sans" w:hAnsi="Open Sans" w:cs="Open Sans"/>
                      <w:bCs/>
                      <w:lang w:val="sk-SK"/>
                    </w:rPr>
                    <w:t xml:space="preserve"> stránky</w:t>
                  </w:r>
                </w:p>
              </w:tc>
            </w:tr>
            <w:tr w:rsidR="00FE69F6" w:rsidRPr="004610E8" w14:paraId="3446BCC4" w14:textId="77777777" w:rsidTr="00B903D1">
              <w:tc>
                <w:tcPr>
                  <w:tcW w:w="758" w:type="pct"/>
                  <w:hideMark/>
                </w:tcPr>
                <w:p w14:paraId="0F37F1D7" w14:textId="77777777" w:rsidR="00FE69F6" w:rsidRPr="00AA6B12" w:rsidRDefault="00FE69F6" w:rsidP="00B903D1">
                  <w:pPr>
                    <w:spacing w:after="0" w:line="288" w:lineRule="auto"/>
                    <w:rPr>
                      <w:rFonts w:ascii="Open Sans" w:hAnsi="Open Sans" w:cs="Open Sans"/>
                      <w:bCs/>
                      <w:lang w:val="sk-SK"/>
                    </w:rPr>
                  </w:pPr>
                  <w:r w:rsidRPr="00AA6B12">
                    <w:rPr>
                      <w:rFonts w:ascii="Open Sans" w:hAnsi="Open Sans" w:cs="Open Sans"/>
                      <w:bCs/>
                      <w:lang w:val="sk-SK"/>
                    </w:rPr>
                    <w:t>7.</w:t>
                  </w:r>
                </w:p>
              </w:tc>
              <w:tc>
                <w:tcPr>
                  <w:tcW w:w="4242" w:type="pct"/>
                  <w:hideMark/>
                </w:tcPr>
                <w:p w14:paraId="7045792E" w14:textId="77777777" w:rsidR="00FE69F6" w:rsidRPr="00AA6B12" w:rsidRDefault="00FE69F6" w:rsidP="00B903D1">
                  <w:pPr>
                    <w:spacing w:after="0" w:line="288" w:lineRule="auto"/>
                    <w:rPr>
                      <w:rFonts w:ascii="Open Sans" w:hAnsi="Open Sans" w:cs="Open Sans"/>
                      <w:bCs/>
                      <w:lang w:val="sk-SK"/>
                    </w:rPr>
                  </w:pPr>
                  <w:r w:rsidRPr="00AA6B12">
                    <w:rPr>
                      <w:rFonts w:ascii="Open Sans" w:hAnsi="Open Sans" w:cs="Open Sans"/>
                      <w:bCs/>
                      <w:lang w:val="sk-SK"/>
                    </w:rPr>
                    <w:t xml:space="preserve">Identifikátor / </w:t>
                  </w:r>
                  <w:proofErr w:type="spellStart"/>
                  <w:r w:rsidRPr="00AA6B12">
                    <w:rPr>
                      <w:rFonts w:ascii="Open Sans" w:hAnsi="Open Sans" w:cs="Open Sans"/>
                      <w:bCs/>
                      <w:lang w:val="sk-SK"/>
                    </w:rPr>
                    <w:t>login</w:t>
                  </w:r>
                  <w:proofErr w:type="spellEnd"/>
                  <w:r w:rsidRPr="00AA6B12">
                    <w:rPr>
                      <w:rFonts w:ascii="Open Sans" w:hAnsi="Open Sans" w:cs="Open Sans"/>
                      <w:bCs/>
                      <w:lang w:val="sk-SK"/>
                    </w:rPr>
                    <w:t xml:space="preserve"> </w:t>
                  </w:r>
                  <w:r w:rsidRPr="00AA6B12">
                    <w:rPr>
                      <w:rFonts w:ascii="Open Sans" w:hAnsi="Open Sans" w:cs="Open Sans"/>
                      <w:bCs/>
                      <w:i/>
                      <w:iCs/>
                      <w:lang w:val="sk-SK"/>
                    </w:rPr>
                    <w:t>(prihlasovacie meno)</w:t>
                  </w:r>
                  <w:r w:rsidRPr="00AA6B12">
                    <w:rPr>
                      <w:rFonts w:ascii="Open Sans" w:hAnsi="Open Sans" w:cs="Open Sans"/>
                      <w:bCs/>
                      <w:lang w:val="sk-SK"/>
                    </w:rPr>
                    <w:t xml:space="preserve"> používateľa</w:t>
                  </w:r>
                </w:p>
              </w:tc>
            </w:tr>
            <w:tr w:rsidR="00FE69F6" w:rsidRPr="00AA6B12" w14:paraId="23434214" w14:textId="77777777" w:rsidTr="00B903D1">
              <w:tc>
                <w:tcPr>
                  <w:tcW w:w="758" w:type="pct"/>
                  <w:hideMark/>
                </w:tcPr>
                <w:p w14:paraId="18C48A24" w14:textId="77777777" w:rsidR="00FE69F6" w:rsidRPr="00AA6B12" w:rsidRDefault="00FE69F6" w:rsidP="00B903D1">
                  <w:pPr>
                    <w:spacing w:after="0" w:line="288" w:lineRule="auto"/>
                    <w:rPr>
                      <w:rFonts w:ascii="Open Sans" w:hAnsi="Open Sans" w:cs="Open Sans"/>
                      <w:bCs/>
                      <w:lang w:val="sk-SK"/>
                    </w:rPr>
                  </w:pPr>
                  <w:r w:rsidRPr="00AA6B12">
                    <w:rPr>
                      <w:rFonts w:ascii="Open Sans" w:hAnsi="Open Sans" w:cs="Open Sans"/>
                      <w:bCs/>
                      <w:lang w:val="sk-SK"/>
                    </w:rPr>
                    <w:t>8.</w:t>
                  </w:r>
                </w:p>
              </w:tc>
              <w:tc>
                <w:tcPr>
                  <w:tcW w:w="4242" w:type="pct"/>
                  <w:hideMark/>
                </w:tcPr>
                <w:p w14:paraId="46F43FE0" w14:textId="77777777" w:rsidR="00FE69F6" w:rsidRPr="00AA6B12" w:rsidRDefault="00FE69F6" w:rsidP="00B903D1">
                  <w:pPr>
                    <w:spacing w:after="0" w:line="288" w:lineRule="auto"/>
                    <w:rPr>
                      <w:rFonts w:ascii="Open Sans" w:hAnsi="Open Sans" w:cs="Open Sans"/>
                      <w:bCs/>
                      <w:lang w:val="sk-SK"/>
                    </w:rPr>
                  </w:pPr>
                  <w:r w:rsidRPr="00AA6B12">
                    <w:rPr>
                      <w:rFonts w:ascii="Open Sans" w:hAnsi="Open Sans" w:cs="Open Sans"/>
                      <w:bCs/>
                      <w:lang w:val="sk-SK"/>
                    </w:rPr>
                    <w:t>IP adresa</w:t>
                  </w:r>
                </w:p>
              </w:tc>
            </w:tr>
            <w:tr w:rsidR="00FE69F6" w:rsidRPr="00AA6B12" w14:paraId="10A2F9D4" w14:textId="77777777" w:rsidTr="00B903D1">
              <w:tc>
                <w:tcPr>
                  <w:tcW w:w="758" w:type="pct"/>
                  <w:hideMark/>
                </w:tcPr>
                <w:p w14:paraId="664ABA9A" w14:textId="77777777" w:rsidR="00FE69F6" w:rsidRPr="00AA6B12" w:rsidRDefault="00FE69F6" w:rsidP="00B903D1">
                  <w:pPr>
                    <w:spacing w:after="0" w:line="288" w:lineRule="auto"/>
                    <w:rPr>
                      <w:rFonts w:ascii="Open Sans" w:hAnsi="Open Sans" w:cs="Open Sans"/>
                      <w:bCs/>
                      <w:lang w:val="sk-SK"/>
                    </w:rPr>
                  </w:pPr>
                  <w:r w:rsidRPr="00AA6B12">
                    <w:rPr>
                      <w:rFonts w:ascii="Open Sans" w:hAnsi="Open Sans" w:cs="Open Sans"/>
                      <w:bCs/>
                      <w:lang w:val="sk-SK"/>
                    </w:rPr>
                    <w:t>9.</w:t>
                  </w:r>
                </w:p>
              </w:tc>
              <w:tc>
                <w:tcPr>
                  <w:tcW w:w="4242" w:type="pct"/>
                  <w:hideMark/>
                </w:tcPr>
                <w:p w14:paraId="5BE58EC5" w14:textId="77777777" w:rsidR="00FE69F6" w:rsidRPr="00AA6B12" w:rsidRDefault="00FE69F6" w:rsidP="00B903D1">
                  <w:pPr>
                    <w:spacing w:after="0" w:line="288" w:lineRule="auto"/>
                    <w:rPr>
                      <w:rFonts w:ascii="Open Sans" w:hAnsi="Open Sans" w:cs="Open Sans"/>
                      <w:bCs/>
                      <w:lang w:val="sk-SK"/>
                    </w:rPr>
                  </w:pPr>
                  <w:r w:rsidRPr="00AA6B12">
                    <w:rPr>
                      <w:rFonts w:ascii="Open Sans" w:hAnsi="Open Sans" w:cs="Open Sans"/>
                      <w:bCs/>
                      <w:lang w:val="sk-SK"/>
                    </w:rPr>
                    <w:t>Typ používateľa</w:t>
                  </w:r>
                </w:p>
              </w:tc>
            </w:tr>
            <w:tr w:rsidR="00FE69F6" w:rsidRPr="004610E8" w14:paraId="6063C298" w14:textId="77777777" w:rsidTr="00B903D1">
              <w:tc>
                <w:tcPr>
                  <w:tcW w:w="758" w:type="pct"/>
                  <w:hideMark/>
                </w:tcPr>
                <w:p w14:paraId="575700D2" w14:textId="77777777" w:rsidR="00FE69F6" w:rsidRPr="00AA6B12" w:rsidRDefault="00FE69F6" w:rsidP="00B903D1">
                  <w:pPr>
                    <w:spacing w:after="0" w:line="288" w:lineRule="auto"/>
                    <w:rPr>
                      <w:rFonts w:ascii="Open Sans" w:hAnsi="Open Sans" w:cs="Open Sans"/>
                      <w:bCs/>
                      <w:lang w:val="sk-SK"/>
                    </w:rPr>
                  </w:pPr>
                  <w:r w:rsidRPr="00AA6B12">
                    <w:rPr>
                      <w:rFonts w:ascii="Open Sans" w:hAnsi="Open Sans" w:cs="Open Sans"/>
                      <w:bCs/>
                      <w:lang w:val="sk-SK"/>
                    </w:rPr>
                    <w:t>10.</w:t>
                  </w:r>
                </w:p>
              </w:tc>
              <w:tc>
                <w:tcPr>
                  <w:tcW w:w="4242" w:type="pct"/>
                  <w:hideMark/>
                </w:tcPr>
                <w:p w14:paraId="3FC76B14" w14:textId="30E635EF" w:rsidR="00FE69F6" w:rsidRPr="00AA6B12" w:rsidRDefault="00FE69F6" w:rsidP="00B903D1">
                  <w:pPr>
                    <w:spacing w:after="0" w:line="288" w:lineRule="auto"/>
                    <w:rPr>
                      <w:rFonts w:ascii="Open Sans" w:hAnsi="Open Sans" w:cs="Open Sans"/>
                      <w:bCs/>
                      <w:lang w:val="sk-SK"/>
                    </w:rPr>
                  </w:pPr>
                  <w:r w:rsidRPr="00AA6B12">
                    <w:rPr>
                      <w:rFonts w:ascii="Open Sans" w:hAnsi="Open Sans" w:cs="Open Sans"/>
                      <w:bCs/>
                      <w:lang w:val="sk-SK"/>
                    </w:rPr>
                    <w:t>Miesto výkonu práce/ zastupovaný subjekt / názov uchádzač</w:t>
                  </w:r>
                  <w:r w:rsidR="007F0DD5">
                    <w:rPr>
                      <w:rFonts w:ascii="Open Sans" w:hAnsi="Open Sans" w:cs="Open Sans"/>
                      <w:bCs/>
                      <w:lang w:val="sk-SK"/>
                    </w:rPr>
                    <w:t xml:space="preserve">a </w:t>
                  </w:r>
                  <w:r w:rsidRPr="00AA6B12">
                    <w:rPr>
                      <w:rFonts w:ascii="Open Sans" w:hAnsi="Open Sans" w:cs="Open Sans"/>
                      <w:bCs/>
                      <w:lang w:val="sk-SK"/>
                    </w:rPr>
                    <w:t>alebo dodávateľa</w:t>
                  </w:r>
                </w:p>
              </w:tc>
            </w:tr>
            <w:tr w:rsidR="00FE69F6" w:rsidRPr="00AA6B12" w14:paraId="6FF1C896" w14:textId="77777777" w:rsidTr="00B903D1">
              <w:tc>
                <w:tcPr>
                  <w:tcW w:w="758" w:type="pct"/>
                  <w:hideMark/>
                </w:tcPr>
                <w:p w14:paraId="6E2D235F" w14:textId="77777777" w:rsidR="00FE69F6" w:rsidRPr="00AA6B12" w:rsidRDefault="00FE69F6" w:rsidP="00B903D1">
                  <w:pPr>
                    <w:spacing w:after="0" w:line="288" w:lineRule="auto"/>
                    <w:rPr>
                      <w:rFonts w:ascii="Open Sans" w:hAnsi="Open Sans" w:cs="Open Sans"/>
                      <w:bCs/>
                      <w:lang w:val="sk-SK"/>
                    </w:rPr>
                  </w:pPr>
                  <w:r w:rsidRPr="00AA6B12">
                    <w:rPr>
                      <w:rFonts w:ascii="Open Sans" w:hAnsi="Open Sans" w:cs="Open Sans"/>
                      <w:bCs/>
                      <w:lang w:val="sk-SK"/>
                    </w:rPr>
                    <w:t>11.</w:t>
                  </w:r>
                </w:p>
              </w:tc>
              <w:tc>
                <w:tcPr>
                  <w:tcW w:w="4242" w:type="pct"/>
                  <w:hideMark/>
                </w:tcPr>
                <w:p w14:paraId="54B2F1C4" w14:textId="034D3244" w:rsidR="00FE69F6" w:rsidRPr="00AA6B12" w:rsidRDefault="00FE69F6" w:rsidP="00B903D1">
                  <w:pPr>
                    <w:spacing w:after="0" w:line="288" w:lineRule="auto"/>
                    <w:rPr>
                      <w:rFonts w:ascii="Open Sans" w:hAnsi="Open Sans" w:cs="Open Sans"/>
                      <w:bCs/>
                      <w:lang w:val="sk-SK"/>
                    </w:rPr>
                  </w:pPr>
                  <w:r w:rsidRPr="00AA6B12">
                    <w:rPr>
                      <w:rFonts w:ascii="Open Sans" w:hAnsi="Open Sans" w:cs="Open Sans"/>
                      <w:bCs/>
                      <w:lang w:val="sk-SK"/>
                    </w:rPr>
                    <w:t>Adres</w:t>
                  </w:r>
                  <w:r w:rsidR="007F0DD5">
                    <w:rPr>
                      <w:rFonts w:ascii="Open Sans" w:hAnsi="Open Sans" w:cs="Open Sans"/>
                      <w:bCs/>
                      <w:lang w:val="sk-SK"/>
                    </w:rPr>
                    <w:t xml:space="preserve">a </w:t>
                  </w:r>
                  <w:r w:rsidRPr="00AA6B12">
                    <w:rPr>
                      <w:rFonts w:ascii="Open Sans" w:hAnsi="Open Sans" w:cs="Open Sans"/>
                      <w:bCs/>
                      <w:lang w:val="sk-SK"/>
                    </w:rPr>
                    <w:t>sídl</w:t>
                  </w:r>
                  <w:r w:rsidR="007F0DD5">
                    <w:rPr>
                      <w:rFonts w:ascii="Open Sans" w:hAnsi="Open Sans" w:cs="Open Sans"/>
                      <w:bCs/>
                      <w:lang w:val="sk-SK"/>
                    </w:rPr>
                    <w:t xml:space="preserve">a </w:t>
                  </w:r>
                  <w:r w:rsidRPr="00AA6B12">
                    <w:rPr>
                      <w:rFonts w:ascii="Open Sans" w:hAnsi="Open Sans" w:cs="Open Sans"/>
                      <w:bCs/>
                      <w:lang w:val="sk-SK"/>
                    </w:rPr>
                    <w:t>/ korešpondenčná adres</w:t>
                  </w:r>
                  <w:r w:rsidR="007F0DD5">
                    <w:rPr>
                      <w:rFonts w:ascii="Open Sans" w:hAnsi="Open Sans" w:cs="Open Sans"/>
                      <w:bCs/>
                      <w:lang w:val="sk-SK"/>
                    </w:rPr>
                    <w:t xml:space="preserve">a </w:t>
                  </w:r>
                  <w:r w:rsidRPr="00AA6B12">
                    <w:rPr>
                      <w:rFonts w:ascii="Open Sans" w:hAnsi="Open Sans" w:cs="Open Sans"/>
                      <w:bCs/>
                      <w:lang w:val="sk-SK"/>
                    </w:rPr>
                    <w:t>/ adres</w:t>
                  </w:r>
                  <w:r w:rsidR="007F0DD5">
                    <w:rPr>
                      <w:rFonts w:ascii="Open Sans" w:hAnsi="Open Sans" w:cs="Open Sans"/>
                      <w:bCs/>
                      <w:lang w:val="sk-SK"/>
                    </w:rPr>
                    <w:t xml:space="preserve">a </w:t>
                  </w:r>
                  <w:r w:rsidRPr="00AA6B12">
                    <w:rPr>
                      <w:rFonts w:ascii="Open Sans" w:hAnsi="Open Sans" w:cs="Open Sans"/>
                      <w:bCs/>
                      <w:lang w:val="sk-SK"/>
                    </w:rPr>
                    <w:t>bydliska</w:t>
                  </w:r>
                </w:p>
              </w:tc>
            </w:tr>
            <w:tr w:rsidR="00FE69F6" w:rsidRPr="00AA6B12" w14:paraId="17D258B6" w14:textId="77777777" w:rsidTr="00B903D1">
              <w:tc>
                <w:tcPr>
                  <w:tcW w:w="758" w:type="pct"/>
                  <w:hideMark/>
                </w:tcPr>
                <w:p w14:paraId="29A92146" w14:textId="77777777" w:rsidR="00FE69F6" w:rsidRPr="00AA6B12" w:rsidRDefault="00FE69F6" w:rsidP="00B903D1">
                  <w:pPr>
                    <w:spacing w:after="0" w:line="288" w:lineRule="auto"/>
                    <w:rPr>
                      <w:rFonts w:ascii="Open Sans" w:hAnsi="Open Sans" w:cs="Open Sans"/>
                      <w:bCs/>
                      <w:lang w:val="sk-SK"/>
                    </w:rPr>
                  </w:pPr>
                  <w:r w:rsidRPr="00AA6B12">
                    <w:rPr>
                      <w:rFonts w:ascii="Open Sans" w:hAnsi="Open Sans" w:cs="Open Sans"/>
                      <w:bCs/>
                      <w:lang w:val="sk-SK"/>
                    </w:rPr>
                    <w:t>12.</w:t>
                  </w:r>
                </w:p>
              </w:tc>
              <w:tc>
                <w:tcPr>
                  <w:tcW w:w="4242" w:type="pct"/>
                  <w:hideMark/>
                </w:tcPr>
                <w:p w14:paraId="586E3ACB" w14:textId="77777777" w:rsidR="00FE69F6" w:rsidRPr="00AA6B12" w:rsidRDefault="00FE69F6" w:rsidP="00B903D1">
                  <w:pPr>
                    <w:spacing w:after="0" w:line="288" w:lineRule="auto"/>
                    <w:rPr>
                      <w:rFonts w:ascii="Open Sans" w:hAnsi="Open Sans" w:cs="Open Sans"/>
                      <w:bCs/>
                      <w:lang w:val="sk-SK"/>
                    </w:rPr>
                  </w:pPr>
                  <w:r w:rsidRPr="00AA6B12">
                    <w:rPr>
                      <w:rFonts w:ascii="Open Sans" w:hAnsi="Open Sans" w:cs="Open Sans"/>
                      <w:bCs/>
                      <w:lang w:val="sk-SK"/>
                    </w:rPr>
                    <w:t>Rodné číslo</w:t>
                  </w:r>
                </w:p>
              </w:tc>
            </w:tr>
            <w:tr w:rsidR="00FE69F6" w:rsidRPr="00AA6B12" w14:paraId="0BD0D493" w14:textId="77777777" w:rsidTr="00B903D1">
              <w:tc>
                <w:tcPr>
                  <w:tcW w:w="758" w:type="pct"/>
                  <w:hideMark/>
                </w:tcPr>
                <w:p w14:paraId="7BA20539" w14:textId="77777777" w:rsidR="00FE69F6" w:rsidRPr="00AA6B12" w:rsidRDefault="00FE69F6" w:rsidP="00B903D1">
                  <w:pPr>
                    <w:spacing w:after="0" w:line="288" w:lineRule="auto"/>
                    <w:rPr>
                      <w:rFonts w:ascii="Open Sans" w:hAnsi="Open Sans" w:cs="Open Sans"/>
                      <w:bCs/>
                      <w:lang w:val="sk-SK"/>
                    </w:rPr>
                  </w:pPr>
                  <w:r w:rsidRPr="00AA6B12">
                    <w:rPr>
                      <w:rFonts w:ascii="Open Sans" w:hAnsi="Open Sans" w:cs="Open Sans"/>
                      <w:bCs/>
                      <w:lang w:val="sk-SK"/>
                    </w:rPr>
                    <w:t>13.</w:t>
                  </w:r>
                </w:p>
              </w:tc>
              <w:tc>
                <w:tcPr>
                  <w:tcW w:w="4242" w:type="pct"/>
                  <w:hideMark/>
                </w:tcPr>
                <w:p w14:paraId="11AF4403" w14:textId="77777777" w:rsidR="00FE69F6" w:rsidRPr="00AA6B12" w:rsidRDefault="00FE69F6" w:rsidP="00B903D1">
                  <w:pPr>
                    <w:spacing w:after="0" w:line="288" w:lineRule="auto"/>
                    <w:rPr>
                      <w:rFonts w:ascii="Open Sans" w:hAnsi="Open Sans" w:cs="Open Sans"/>
                      <w:bCs/>
                      <w:lang w:val="sk-SK"/>
                    </w:rPr>
                  </w:pPr>
                  <w:r w:rsidRPr="00AA6B12">
                    <w:rPr>
                      <w:rFonts w:ascii="Open Sans" w:hAnsi="Open Sans" w:cs="Open Sans"/>
                      <w:bCs/>
                      <w:lang w:val="sk-SK"/>
                    </w:rPr>
                    <w:t>DIČ</w:t>
                  </w:r>
                </w:p>
              </w:tc>
            </w:tr>
            <w:tr w:rsidR="00FE69F6" w:rsidRPr="00AA6B12" w14:paraId="25ACB836" w14:textId="77777777" w:rsidTr="00B903D1">
              <w:tc>
                <w:tcPr>
                  <w:tcW w:w="758" w:type="pct"/>
                  <w:hideMark/>
                </w:tcPr>
                <w:p w14:paraId="6577C8B1" w14:textId="77777777" w:rsidR="00FE69F6" w:rsidRPr="00AA6B12" w:rsidRDefault="00FE69F6" w:rsidP="00B903D1">
                  <w:pPr>
                    <w:spacing w:after="0" w:line="288" w:lineRule="auto"/>
                    <w:rPr>
                      <w:rFonts w:ascii="Open Sans" w:hAnsi="Open Sans" w:cs="Open Sans"/>
                      <w:bCs/>
                      <w:lang w:val="sk-SK"/>
                    </w:rPr>
                  </w:pPr>
                  <w:r w:rsidRPr="00AA6B12">
                    <w:rPr>
                      <w:rFonts w:ascii="Open Sans" w:hAnsi="Open Sans" w:cs="Open Sans"/>
                      <w:bCs/>
                      <w:lang w:val="sk-SK"/>
                    </w:rPr>
                    <w:t>14.</w:t>
                  </w:r>
                </w:p>
              </w:tc>
              <w:tc>
                <w:tcPr>
                  <w:tcW w:w="4242" w:type="pct"/>
                  <w:hideMark/>
                </w:tcPr>
                <w:p w14:paraId="3F5B1E78" w14:textId="77777777" w:rsidR="00FE69F6" w:rsidRPr="00AA6B12" w:rsidRDefault="00FE69F6" w:rsidP="00B903D1">
                  <w:pPr>
                    <w:spacing w:after="0" w:line="288" w:lineRule="auto"/>
                    <w:rPr>
                      <w:rFonts w:ascii="Open Sans" w:hAnsi="Open Sans" w:cs="Open Sans"/>
                      <w:bCs/>
                      <w:lang w:val="sk-SK"/>
                    </w:rPr>
                  </w:pPr>
                  <w:r w:rsidRPr="00AA6B12">
                    <w:rPr>
                      <w:rFonts w:ascii="Open Sans" w:hAnsi="Open Sans" w:cs="Open Sans"/>
                      <w:bCs/>
                      <w:lang w:val="sk-SK"/>
                    </w:rPr>
                    <w:t>IČO</w:t>
                  </w:r>
                </w:p>
              </w:tc>
            </w:tr>
            <w:tr w:rsidR="00FE69F6" w:rsidRPr="004610E8" w14:paraId="27A72433" w14:textId="77777777" w:rsidTr="00B903D1">
              <w:tc>
                <w:tcPr>
                  <w:tcW w:w="758" w:type="pct"/>
                  <w:hideMark/>
                </w:tcPr>
                <w:p w14:paraId="6E23C88E" w14:textId="77777777" w:rsidR="00FE69F6" w:rsidRPr="00AA6B12" w:rsidRDefault="00FE69F6" w:rsidP="00B903D1">
                  <w:pPr>
                    <w:spacing w:after="0" w:line="288" w:lineRule="auto"/>
                    <w:rPr>
                      <w:rFonts w:ascii="Open Sans" w:hAnsi="Open Sans" w:cs="Open Sans"/>
                      <w:bCs/>
                      <w:lang w:val="sk-SK"/>
                    </w:rPr>
                  </w:pPr>
                  <w:r w:rsidRPr="00AA6B12">
                    <w:rPr>
                      <w:rFonts w:ascii="Open Sans" w:hAnsi="Open Sans" w:cs="Open Sans"/>
                      <w:bCs/>
                      <w:lang w:val="sk-SK"/>
                    </w:rPr>
                    <w:t>15.</w:t>
                  </w:r>
                </w:p>
              </w:tc>
              <w:tc>
                <w:tcPr>
                  <w:tcW w:w="4242" w:type="pct"/>
                  <w:hideMark/>
                </w:tcPr>
                <w:p w14:paraId="6DD1E0BA" w14:textId="77777777" w:rsidR="00FE69F6" w:rsidRPr="00AA6B12" w:rsidRDefault="00FE69F6" w:rsidP="00B903D1">
                  <w:pPr>
                    <w:spacing w:after="0" w:line="288" w:lineRule="auto"/>
                    <w:rPr>
                      <w:rFonts w:ascii="Open Sans" w:hAnsi="Open Sans" w:cs="Open Sans"/>
                      <w:bCs/>
                      <w:lang w:val="sk-SK"/>
                    </w:rPr>
                  </w:pPr>
                  <w:r w:rsidRPr="00AA6B12">
                    <w:rPr>
                      <w:rFonts w:ascii="Open Sans" w:hAnsi="Open Sans" w:cs="Open Sans"/>
                      <w:bCs/>
                      <w:lang w:val="sk-SK"/>
                    </w:rPr>
                    <w:t>Iné identifikačné číslo používané v danom štáte</w:t>
                  </w:r>
                </w:p>
              </w:tc>
            </w:tr>
            <w:tr w:rsidR="00FE69F6" w:rsidRPr="004610E8" w14:paraId="4F0949BD" w14:textId="77777777" w:rsidTr="00B903D1">
              <w:tc>
                <w:tcPr>
                  <w:tcW w:w="758" w:type="pct"/>
                  <w:hideMark/>
                </w:tcPr>
                <w:p w14:paraId="52249045" w14:textId="77777777" w:rsidR="00FE69F6" w:rsidRPr="00AA6B12" w:rsidRDefault="00FE69F6" w:rsidP="00B903D1">
                  <w:pPr>
                    <w:spacing w:after="0" w:line="288" w:lineRule="auto"/>
                    <w:rPr>
                      <w:rFonts w:ascii="Open Sans" w:hAnsi="Open Sans" w:cs="Open Sans"/>
                      <w:bCs/>
                      <w:lang w:val="sk-SK"/>
                    </w:rPr>
                  </w:pPr>
                  <w:r w:rsidRPr="00AA6B12">
                    <w:rPr>
                      <w:rFonts w:ascii="Open Sans" w:hAnsi="Open Sans" w:cs="Open Sans"/>
                      <w:bCs/>
                      <w:lang w:val="sk-SK"/>
                    </w:rPr>
                    <w:t>16.</w:t>
                  </w:r>
                </w:p>
              </w:tc>
              <w:tc>
                <w:tcPr>
                  <w:tcW w:w="4242" w:type="pct"/>
                  <w:hideMark/>
                </w:tcPr>
                <w:p w14:paraId="5FBF7571" w14:textId="77777777" w:rsidR="00FE69F6" w:rsidRPr="00AA6B12" w:rsidRDefault="00FE69F6" w:rsidP="00B903D1">
                  <w:pPr>
                    <w:spacing w:after="0" w:line="288" w:lineRule="auto"/>
                    <w:rPr>
                      <w:rFonts w:ascii="Open Sans" w:hAnsi="Open Sans" w:cs="Open Sans"/>
                      <w:bCs/>
                      <w:lang w:val="sk-SK"/>
                    </w:rPr>
                  </w:pPr>
                  <w:r w:rsidRPr="005D3B52">
                    <w:rPr>
                      <w:rFonts w:ascii="Open Sans" w:hAnsi="Open Sans" w:cs="Open Sans"/>
                      <w:bCs/>
                      <w:lang w:val="sk-SK"/>
                    </w:rPr>
                    <w:t>Číslo z</w:t>
                  </w:r>
                  <w:r w:rsidRPr="00AA6B12">
                    <w:rPr>
                      <w:rFonts w:ascii="Open Sans" w:hAnsi="Open Sans" w:cs="Open Sans"/>
                      <w:bCs/>
                      <w:lang w:val="sk-SK"/>
                    </w:rPr>
                    <w:t>mluvy o poskytnutí príspevku</w:t>
                  </w:r>
                </w:p>
              </w:tc>
            </w:tr>
            <w:tr w:rsidR="00FE69F6" w:rsidRPr="00AA6B12" w14:paraId="33692CA6" w14:textId="77777777" w:rsidTr="00B903D1">
              <w:tc>
                <w:tcPr>
                  <w:tcW w:w="758" w:type="pct"/>
                  <w:hideMark/>
                </w:tcPr>
                <w:p w14:paraId="325EC1C3" w14:textId="77777777" w:rsidR="00FE69F6" w:rsidRPr="00AA6B12" w:rsidRDefault="00FE69F6" w:rsidP="00B903D1">
                  <w:pPr>
                    <w:spacing w:after="0" w:line="288" w:lineRule="auto"/>
                    <w:rPr>
                      <w:rFonts w:ascii="Open Sans" w:hAnsi="Open Sans" w:cs="Open Sans"/>
                      <w:bCs/>
                      <w:lang w:val="sk-SK"/>
                    </w:rPr>
                  </w:pPr>
                  <w:r w:rsidRPr="00AA6B12">
                    <w:rPr>
                      <w:rFonts w:ascii="Open Sans" w:hAnsi="Open Sans" w:cs="Open Sans"/>
                      <w:bCs/>
                      <w:lang w:val="sk-SK"/>
                    </w:rPr>
                    <w:t>17.</w:t>
                  </w:r>
                </w:p>
              </w:tc>
              <w:tc>
                <w:tcPr>
                  <w:tcW w:w="4242" w:type="pct"/>
                  <w:hideMark/>
                </w:tcPr>
                <w:p w14:paraId="783C111B" w14:textId="3C91C313" w:rsidR="00FE69F6" w:rsidRPr="00AA6B12" w:rsidRDefault="00FE69F6" w:rsidP="00B903D1">
                  <w:pPr>
                    <w:spacing w:after="0" w:line="288" w:lineRule="auto"/>
                    <w:rPr>
                      <w:rFonts w:ascii="Open Sans" w:hAnsi="Open Sans" w:cs="Open Sans"/>
                      <w:bCs/>
                      <w:lang w:val="sk-SK"/>
                    </w:rPr>
                  </w:pPr>
                  <w:r w:rsidRPr="00AA6B12">
                    <w:rPr>
                      <w:rFonts w:ascii="Open Sans" w:hAnsi="Open Sans" w:cs="Open Sans"/>
                      <w:bCs/>
                      <w:lang w:val="sk-SK"/>
                    </w:rPr>
                    <w:t>Právn</w:t>
                  </w:r>
                  <w:r w:rsidR="007F0DD5">
                    <w:rPr>
                      <w:rFonts w:ascii="Open Sans" w:hAnsi="Open Sans" w:cs="Open Sans"/>
                      <w:bCs/>
                      <w:lang w:val="sk-SK"/>
                    </w:rPr>
                    <w:t xml:space="preserve">a </w:t>
                  </w:r>
                  <w:r w:rsidRPr="00AA6B12">
                    <w:rPr>
                      <w:rFonts w:ascii="Open Sans" w:hAnsi="Open Sans" w:cs="Open Sans"/>
                      <w:bCs/>
                      <w:lang w:val="sk-SK"/>
                    </w:rPr>
                    <w:t>forma</w:t>
                  </w:r>
                </w:p>
              </w:tc>
            </w:tr>
            <w:tr w:rsidR="00FE69F6" w:rsidRPr="00AA6B12" w14:paraId="699BD2FB" w14:textId="77777777" w:rsidTr="00B903D1">
              <w:tc>
                <w:tcPr>
                  <w:tcW w:w="758" w:type="pct"/>
                  <w:hideMark/>
                </w:tcPr>
                <w:p w14:paraId="64E2AF40" w14:textId="77777777" w:rsidR="00FE69F6" w:rsidRPr="00AA6B12" w:rsidRDefault="00FE69F6" w:rsidP="00B903D1">
                  <w:pPr>
                    <w:spacing w:after="0" w:line="288" w:lineRule="auto"/>
                    <w:rPr>
                      <w:rFonts w:ascii="Open Sans" w:hAnsi="Open Sans" w:cs="Open Sans"/>
                      <w:bCs/>
                      <w:lang w:val="sk-SK"/>
                    </w:rPr>
                  </w:pPr>
                  <w:r w:rsidRPr="00AA6B12">
                    <w:rPr>
                      <w:rFonts w:ascii="Open Sans" w:hAnsi="Open Sans" w:cs="Open Sans"/>
                      <w:bCs/>
                      <w:lang w:val="sk-SK"/>
                    </w:rPr>
                    <w:t>18.</w:t>
                  </w:r>
                </w:p>
              </w:tc>
              <w:tc>
                <w:tcPr>
                  <w:tcW w:w="4242" w:type="pct"/>
                  <w:hideMark/>
                </w:tcPr>
                <w:p w14:paraId="676A0702" w14:textId="6BDA7964" w:rsidR="00FE69F6" w:rsidRPr="00AA6B12" w:rsidRDefault="00FE69F6" w:rsidP="00B903D1">
                  <w:pPr>
                    <w:spacing w:after="0" w:line="288" w:lineRule="auto"/>
                    <w:rPr>
                      <w:rFonts w:ascii="Open Sans" w:hAnsi="Open Sans" w:cs="Open Sans"/>
                      <w:bCs/>
                      <w:lang w:val="sk-SK"/>
                    </w:rPr>
                  </w:pPr>
                  <w:r w:rsidRPr="00AA6B12">
                    <w:rPr>
                      <w:rFonts w:ascii="Open Sans" w:hAnsi="Open Sans" w:cs="Open Sans"/>
                      <w:bCs/>
                      <w:lang w:val="sk-SK"/>
                    </w:rPr>
                    <w:t>Form</w:t>
                  </w:r>
                  <w:r w:rsidR="007F0DD5">
                    <w:rPr>
                      <w:rFonts w:ascii="Open Sans" w:hAnsi="Open Sans" w:cs="Open Sans"/>
                      <w:bCs/>
                      <w:lang w:val="sk-SK"/>
                    </w:rPr>
                    <w:t xml:space="preserve">a </w:t>
                  </w:r>
                  <w:r w:rsidRPr="00AA6B12">
                    <w:rPr>
                      <w:rFonts w:ascii="Open Sans" w:hAnsi="Open Sans" w:cs="Open Sans"/>
                      <w:bCs/>
                      <w:lang w:val="sk-SK"/>
                    </w:rPr>
                    <w:t>vlastníctva</w:t>
                  </w:r>
                </w:p>
              </w:tc>
            </w:tr>
            <w:tr w:rsidR="00FE69F6" w:rsidRPr="00AA6B12" w14:paraId="6E67B5DD" w14:textId="77777777" w:rsidTr="00B903D1">
              <w:tc>
                <w:tcPr>
                  <w:tcW w:w="758" w:type="pct"/>
                  <w:hideMark/>
                </w:tcPr>
                <w:p w14:paraId="19F9DFAC" w14:textId="77777777" w:rsidR="00FE69F6" w:rsidRPr="00AA6B12" w:rsidRDefault="00FE69F6" w:rsidP="00B903D1">
                  <w:pPr>
                    <w:spacing w:after="0" w:line="288" w:lineRule="auto"/>
                    <w:rPr>
                      <w:rFonts w:ascii="Open Sans" w:hAnsi="Open Sans" w:cs="Open Sans"/>
                      <w:bCs/>
                      <w:lang w:val="sk-SK"/>
                    </w:rPr>
                  </w:pPr>
                  <w:r w:rsidRPr="00AA6B12">
                    <w:rPr>
                      <w:rFonts w:ascii="Open Sans" w:hAnsi="Open Sans" w:cs="Open Sans"/>
                      <w:bCs/>
                      <w:lang w:val="sk-SK"/>
                    </w:rPr>
                    <w:t>19.</w:t>
                  </w:r>
                </w:p>
              </w:tc>
              <w:tc>
                <w:tcPr>
                  <w:tcW w:w="4242" w:type="pct"/>
                  <w:hideMark/>
                </w:tcPr>
                <w:p w14:paraId="22067FF6" w14:textId="77777777" w:rsidR="00FE69F6" w:rsidRPr="00AA6B12" w:rsidRDefault="00FE69F6" w:rsidP="00B903D1">
                  <w:pPr>
                    <w:spacing w:after="0" w:line="288" w:lineRule="auto"/>
                    <w:rPr>
                      <w:rFonts w:ascii="Open Sans" w:hAnsi="Open Sans" w:cs="Open Sans"/>
                      <w:bCs/>
                      <w:lang w:val="sk-SK"/>
                    </w:rPr>
                  </w:pPr>
                  <w:r w:rsidRPr="00AA6B12">
                    <w:rPr>
                      <w:rFonts w:ascii="Open Sans" w:hAnsi="Open Sans" w:cs="Open Sans"/>
                      <w:bCs/>
                      <w:lang w:val="sk-SK"/>
                    </w:rPr>
                    <w:t>Povolanie / vzdelanie</w:t>
                  </w:r>
                </w:p>
              </w:tc>
            </w:tr>
          </w:tbl>
          <w:p w14:paraId="1A699F2F" w14:textId="0EC07C00" w:rsidR="00FE69F6" w:rsidRDefault="00FE69F6" w:rsidP="006765E0">
            <w:pPr>
              <w:pStyle w:val="zoznam12"/>
              <w:spacing w:before="480" w:after="960"/>
            </w:pPr>
            <w:r w:rsidRPr="00FE69F6">
              <w:t>údaje súvisiace s rozsahom účasti fyzických osôb n</w:t>
            </w:r>
            <w:r w:rsidR="007F0DD5">
              <w:t xml:space="preserve">a </w:t>
            </w:r>
            <w:r w:rsidRPr="00FE69F6">
              <w:t>projekte neuvedené v</w:t>
            </w:r>
            <w:r w:rsidR="000E6576">
              <w:t> </w:t>
            </w:r>
            <w:r w:rsidRPr="00FE69F6">
              <w:t>bode</w:t>
            </w:r>
            <w:r w:rsidR="0013408E">
              <w:t> </w:t>
            </w:r>
            <w:r w:rsidRPr="00FE69F6">
              <w:t>1</w:t>
            </w:r>
          </w:p>
          <w:tbl>
            <w:tblPr>
              <w:tblW w:w="4819" w:type="dxa"/>
              <w:tblInd w:w="30" w:type="dxa"/>
              <w:tblLayout w:type="fixed"/>
              <w:tblCellMar>
                <w:left w:w="70" w:type="dxa"/>
                <w:right w:w="70" w:type="dxa"/>
              </w:tblCellMar>
              <w:tblLook w:val="04A0" w:firstRow="1" w:lastRow="0" w:firstColumn="1" w:lastColumn="0" w:noHBand="0" w:noVBand="1"/>
            </w:tblPr>
            <w:tblGrid>
              <w:gridCol w:w="425"/>
              <w:gridCol w:w="425"/>
              <w:gridCol w:w="3690"/>
              <w:gridCol w:w="279"/>
            </w:tblGrid>
            <w:tr w:rsidR="00FE69F6" w:rsidRPr="00AA6B12" w14:paraId="2A300E3E" w14:textId="77777777" w:rsidTr="0013408E">
              <w:trPr>
                <w:trHeight w:val="161"/>
              </w:trPr>
              <w:tc>
                <w:tcPr>
                  <w:tcW w:w="882" w:type="pct"/>
                  <w:gridSpan w:val="2"/>
                  <w:hideMark/>
                </w:tcPr>
                <w:p w14:paraId="56810513" w14:textId="1EEF56BE" w:rsidR="00FE69F6" w:rsidRPr="00FE69F6" w:rsidRDefault="00FE69F6" w:rsidP="006765E0">
                  <w:pPr>
                    <w:spacing w:after="0" w:line="240" w:lineRule="auto"/>
                    <w:rPr>
                      <w:rFonts w:ascii="Open Sans" w:hAnsi="Open Sans" w:cs="Open Sans"/>
                      <w:b/>
                      <w:sz w:val="20"/>
                      <w:szCs w:val="20"/>
                      <w:lang w:val="sk-SK"/>
                    </w:rPr>
                  </w:pPr>
                  <w:r w:rsidRPr="00FE69F6">
                    <w:rPr>
                      <w:rFonts w:ascii="Open Sans" w:hAnsi="Open Sans" w:cs="Open Sans"/>
                      <w:b/>
                      <w:sz w:val="20"/>
                      <w:szCs w:val="20"/>
                      <w:lang w:val="sk-SK"/>
                    </w:rPr>
                    <w:lastRenderedPageBreak/>
                    <w:t>Por.</w:t>
                  </w:r>
                  <w:r w:rsidR="0013408E">
                    <w:rPr>
                      <w:rFonts w:ascii="Open Sans" w:hAnsi="Open Sans" w:cs="Open Sans"/>
                      <w:b/>
                      <w:sz w:val="20"/>
                      <w:szCs w:val="20"/>
                      <w:lang w:val="sk-SK"/>
                    </w:rPr>
                    <w:t> </w:t>
                  </w:r>
                  <w:r w:rsidRPr="00FE69F6">
                    <w:rPr>
                      <w:rFonts w:ascii="Open Sans" w:hAnsi="Open Sans" w:cs="Open Sans"/>
                      <w:b/>
                      <w:sz w:val="20"/>
                      <w:szCs w:val="20"/>
                      <w:lang w:val="sk-SK"/>
                    </w:rPr>
                    <w:t>č.</w:t>
                  </w:r>
                </w:p>
              </w:tc>
              <w:tc>
                <w:tcPr>
                  <w:tcW w:w="4118" w:type="pct"/>
                  <w:gridSpan w:val="2"/>
                  <w:hideMark/>
                </w:tcPr>
                <w:p w14:paraId="2EAC7C7A" w14:textId="77777777" w:rsidR="00FE69F6" w:rsidRPr="00FE69F6" w:rsidRDefault="00FE69F6" w:rsidP="00FE69F6">
                  <w:pPr>
                    <w:spacing w:after="120" w:line="240" w:lineRule="auto"/>
                    <w:rPr>
                      <w:rFonts w:ascii="Open Sans" w:hAnsi="Open Sans" w:cs="Open Sans"/>
                      <w:b/>
                      <w:sz w:val="20"/>
                      <w:szCs w:val="20"/>
                      <w:lang w:val="sk-SK"/>
                    </w:rPr>
                  </w:pPr>
                  <w:r w:rsidRPr="00FE69F6">
                    <w:rPr>
                      <w:rFonts w:ascii="Open Sans" w:hAnsi="Open Sans" w:cs="Open Sans"/>
                      <w:b/>
                      <w:sz w:val="20"/>
                      <w:szCs w:val="20"/>
                      <w:lang w:val="sk-SK"/>
                    </w:rPr>
                    <w:t>Názov</w:t>
                  </w:r>
                </w:p>
              </w:tc>
            </w:tr>
            <w:tr w:rsidR="00FE69F6" w:rsidRPr="00AA6B12" w14:paraId="47FBB406" w14:textId="77777777" w:rsidTr="0013408E">
              <w:trPr>
                <w:gridAfter w:val="1"/>
                <w:wAfter w:w="289" w:type="pct"/>
              </w:trPr>
              <w:tc>
                <w:tcPr>
                  <w:tcW w:w="441" w:type="pct"/>
                  <w:hideMark/>
                </w:tcPr>
                <w:p w14:paraId="109F23AA" w14:textId="77777777" w:rsidR="00FE69F6" w:rsidRPr="00AA6B12" w:rsidRDefault="00FE69F6" w:rsidP="007F0DD5">
                  <w:pPr>
                    <w:spacing w:after="0" w:line="288" w:lineRule="auto"/>
                    <w:rPr>
                      <w:rFonts w:ascii="Open Sans" w:hAnsi="Open Sans" w:cs="Open Sans"/>
                      <w:bCs/>
                      <w:lang w:val="sk-SK"/>
                    </w:rPr>
                  </w:pPr>
                  <w:r w:rsidRPr="00AA6B12">
                    <w:rPr>
                      <w:rFonts w:ascii="Open Sans" w:hAnsi="Open Sans" w:cs="Open Sans"/>
                      <w:bCs/>
                      <w:lang w:val="sk-SK"/>
                    </w:rPr>
                    <w:t>1.</w:t>
                  </w:r>
                </w:p>
              </w:tc>
              <w:tc>
                <w:tcPr>
                  <w:tcW w:w="4270" w:type="pct"/>
                  <w:gridSpan w:val="2"/>
                  <w:hideMark/>
                </w:tcPr>
                <w:p w14:paraId="4427DAA5" w14:textId="26402180" w:rsidR="00FE69F6" w:rsidRPr="00AA6B12" w:rsidRDefault="00FE69F6" w:rsidP="007F0DD5">
                  <w:pPr>
                    <w:spacing w:after="0" w:line="288" w:lineRule="auto"/>
                    <w:rPr>
                      <w:rFonts w:ascii="Open Sans" w:hAnsi="Open Sans" w:cs="Open Sans"/>
                      <w:bCs/>
                      <w:lang w:val="sk-SK"/>
                    </w:rPr>
                  </w:pPr>
                  <w:r w:rsidRPr="00AA6B12">
                    <w:rPr>
                      <w:rFonts w:ascii="Open Sans" w:hAnsi="Open Sans" w:cs="Open Sans"/>
                      <w:bCs/>
                      <w:lang w:val="sk-SK"/>
                    </w:rPr>
                    <w:t>Form</w:t>
                  </w:r>
                  <w:r w:rsidR="007F0DD5">
                    <w:rPr>
                      <w:rFonts w:ascii="Open Sans" w:hAnsi="Open Sans" w:cs="Open Sans"/>
                      <w:bCs/>
                      <w:lang w:val="sk-SK"/>
                    </w:rPr>
                    <w:t xml:space="preserve">a </w:t>
                  </w:r>
                  <w:r w:rsidRPr="00AA6B12">
                    <w:rPr>
                      <w:rFonts w:ascii="Open Sans" w:hAnsi="Open Sans" w:cs="Open Sans"/>
                      <w:bCs/>
                      <w:lang w:val="sk-SK"/>
                    </w:rPr>
                    <w:t>zapojeni</w:t>
                  </w:r>
                  <w:r w:rsidR="007F0DD5">
                    <w:rPr>
                      <w:rFonts w:ascii="Open Sans" w:hAnsi="Open Sans" w:cs="Open Sans"/>
                      <w:bCs/>
                      <w:lang w:val="sk-SK"/>
                    </w:rPr>
                    <w:t xml:space="preserve">a </w:t>
                  </w:r>
                  <w:r w:rsidRPr="00AA6B12">
                    <w:rPr>
                      <w:rFonts w:ascii="Open Sans" w:hAnsi="Open Sans" w:cs="Open Sans"/>
                      <w:bCs/>
                      <w:lang w:val="sk-SK"/>
                    </w:rPr>
                    <w:t>do projektu</w:t>
                  </w:r>
                </w:p>
              </w:tc>
            </w:tr>
            <w:tr w:rsidR="00FE69F6" w:rsidRPr="00AA6B12" w14:paraId="46CE1873" w14:textId="77777777" w:rsidTr="0013408E">
              <w:trPr>
                <w:gridAfter w:val="1"/>
                <w:wAfter w:w="289" w:type="pct"/>
              </w:trPr>
              <w:tc>
                <w:tcPr>
                  <w:tcW w:w="441" w:type="pct"/>
                  <w:hideMark/>
                </w:tcPr>
                <w:p w14:paraId="1E3619FB" w14:textId="77777777" w:rsidR="00FE69F6" w:rsidRPr="00AA6B12" w:rsidRDefault="00FE69F6" w:rsidP="007F0DD5">
                  <w:pPr>
                    <w:spacing w:after="0" w:line="288" w:lineRule="auto"/>
                    <w:rPr>
                      <w:rFonts w:ascii="Open Sans" w:hAnsi="Open Sans" w:cs="Open Sans"/>
                      <w:bCs/>
                      <w:lang w:val="sk-SK"/>
                    </w:rPr>
                  </w:pPr>
                  <w:r w:rsidRPr="00AA6B12">
                    <w:rPr>
                      <w:rFonts w:ascii="Open Sans" w:hAnsi="Open Sans" w:cs="Open Sans"/>
                      <w:bCs/>
                      <w:lang w:val="sk-SK"/>
                    </w:rPr>
                    <w:t>2.</w:t>
                  </w:r>
                </w:p>
              </w:tc>
              <w:tc>
                <w:tcPr>
                  <w:tcW w:w="4270" w:type="pct"/>
                  <w:gridSpan w:val="2"/>
                  <w:hideMark/>
                </w:tcPr>
                <w:p w14:paraId="1C8F76D2" w14:textId="6A52B9DB" w:rsidR="00FE69F6" w:rsidRPr="00AA6B12" w:rsidRDefault="00FE69F6" w:rsidP="007F0DD5">
                  <w:pPr>
                    <w:spacing w:after="0" w:line="288" w:lineRule="auto"/>
                    <w:rPr>
                      <w:rFonts w:ascii="Open Sans" w:hAnsi="Open Sans" w:cs="Open Sans"/>
                      <w:bCs/>
                      <w:lang w:val="sk-SK"/>
                    </w:rPr>
                  </w:pPr>
                  <w:r w:rsidRPr="00AA6B12">
                    <w:rPr>
                      <w:rFonts w:ascii="Open Sans" w:hAnsi="Open Sans" w:cs="Open Sans"/>
                      <w:bCs/>
                      <w:lang w:val="sk-SK"/>
                    </w:rPr>
                    <w:t>Obdobie zapojeni</w:t>
                  </w:r>
                  <w:r w:rsidR="007F0DD5">
                    <w:rPr>
                      <w:rFonts w:ascii="Open Sans" w:hAnsi="Open Sans" w:cs="Open Sans"/>
                      <w:bCs/>
                      <w:lang w:val="sk-SK"/>
                    </w:rPr>
                    <w:t xml:space="preserve">a </w:t>
                  </w:r>
                  <w:r w:rsidRPr="00AA6B12">
                    <w:rPr>
                      <w:rFonts w:ascii="Open Sans" w:hAnsi="Open Sans" w:cs="Open Sans"/>
                      <w:bCs/>
                      <w:lang w:val="sk-SK"/>
                    </w:rPr>
                    <w:t>danej osoby do projektu (dátum začiatku účasti n</w:t>
                  </w:r>
                  <w:r w:rsidR="007F0DD5">
                    <w:rPr>
                      <w:rFonts w:ascii="Open Sans" w:hAnsi="Open Sans" w:cs="Open Sans"/>
                      <w:bCs/>
                      <w:lang w:val="sk-SK"/>
                    </w:rPr>
                    <w:t xml:space="preserve">a </w:t>
                  </w:r>
                  <w:r w:rsidRPr="00AA6B12">
                    <w:rPr>
                      <w:rFonts w:ascii="Open Sans" w:hAnsi="Open Sans" w:cs="Open Sans"/>
                      <w:bCs/>
                      <w:lang w:val="sk-SK"/>
                    </w:rPr>
                    <w:t>projekte, dátum ukončeni</w:t>
                  </w:r>
                  <w:r w:rsidR="007F0DD5">
                    <w:rPr>
                      <w:rFonts w:ascii="Open Sans" w:hAnsi="Open Sans" w:cs="Open Sans"/>
                      <w:bCs/>
                      <w:lang w:val="sk-SK"/>
                    </w:rPr>
                    <w:t xml:space="preserve">a </w:t>
                  </w:r>
                  <w:r w:rsidRPr="00AA6B12">
                    <w:rPr>
                      <w:rFonts w:ascii="Open Sans" w:hAnsi="Open Sans" w:cs="Open Sans"/>
                      <w:bCs/>
                      <w:lang w:val="sk-SK"/>
                    </w:rPr>
                    <w:t>účasti n</w:t>
                  </w:r>
                  <w:r w:rsidR="007F0DD5">
                    <w:rPr>
                      <w:rFonts w:ascii="Open Sans" w:hAnsi="Open Sans" w:cs="Open Sans"/>
                      <w:bCs/>
                      <w:lang w:val="sk-SK"/>
                    </w:rPr>
                    <w:t xml:space="preserve">a </w:t>
                  </w:r>
                  <w:r w:rsidRPr="00AA6B12">
                    <w:rPr>
                      <w:rFonts w:ascii="Open Sans" w:hAnsi="Open Sans" w:cs="Open Sans"/>
                      <w:bCs/>
                      <w:lang w:val="sk-SK"/>
                    </w:rPr>
                    <w:t>projekte)</w:t>
                  </w:r>
                </w:p>
              </w:tc>
            </w:tr>
            <w:tr w:rsidR="00FE69F6" w:rsidRPr="00AA6B12" w14:paraId="72CDF43E" w14:textId="77777777" w:rsidTr="0013408E">
              <w:trPr>
                <w:gridAfter w:val="1"/>
                <w:wAfter w:w="289" w:type="pct"/>
              </w:trPr>
              <w:tc>
                <w:tcPr>
                  <w:tcW w:w="441" w:type="pct"/>
                  <w:hideMark/>
                </w:tcPr>
                <w:p w14:paraId="6B8CDC86" w14:textId="77777777" w:rsidR="00FE69F6" w:rsidRPr="00AA6B12" w:rsidRDefault="00FE69F6" w:rsidP="007F0DD5">
                  <w:pPr>
                    <w:spacing w:after="0" w:line="288" w:lineRule="auto"/>
                    <w:rPr>
                      <w:rFonts w:ascii="Open Sans" w:hAnsi="Open Sans" w:cs="Open Sans"/>
                      <w:bCs/>
                      <w:lang w:val="sk-SK"/>
                    </w:rPr>
                  </w:pPr>
                  <w:r w:rsidRPr="00AA6B12">
                    <w:rPr>
                      <w:rFonts w:ascii="Open Sans" w:hAnsi="Open Sans" w:cs="Open Sans"/>
                      <w:bCs/>
                      <w:lang w:val="sk-SK"/>
                    </w:rPr>
                    <w:t>3.</w:t>
                  </w:r>
                </w:p>
              </w:tc>
              <w:tc>
                <w:tcPr>
                  <w:tcW w:w="4270" w:type="pct"/>
                  <w:gridSpan w:val="2"/>
                  <w:hideMark/>
                </w:tcPr>
                <w:p w14:paraId="15F4FE56" w14:textId="77777777" w:rsidR="00FE69F6" w:rsidRPr="00AA6B12" w:rsidRDefault="00FE69F6" w:rsidP="007F0DD5">
                  <w:pPr>
                    <w:spacing w:after="0" w:line="288" w:lineRule="auto"/>
                    <w:rPr>
                      <w:rFonts w:ascii="Open Sans" w:hAnsi="Open Sans" w:cs="Open Sans"/>
                      <w:bCs/>
                      <w:lang w:val="sk-SK"/>
                    </w:rPr>
                  </w:pPr>
                  <w:r w:rsidRPr="00AA6B12">
                    <w:rPr>
                      <w:rFonts w:ascii="Open Sans" w:hAnsi="Open Sans" w:cs="Open Sans"/>
                      <w:bCs/>
                      <w:lang w:val="sk-SK"/>
                    </w:rPr>
                    <w:t>Rozsah pracovného času</w:t>
                  </w:r>
                </w:p>
              </w:tc>
            </w:tr>
            <w:tr w:rsidR="00FE69F6" w:rsidRPr="00AA6B12" w14:paraId="7FE4AADC" w14:textId="77777777" w:rsidTr="0013408E">
              <w:trPr>
                <w:gridAfter w:val="1"/>
                <w:wAfter w:w="289" w:type="pct"/>
              </w:trPr>
              <w:tc>
                <w:tcPr>
                  <w:tcW w:w="441" w:type="pct"/>
                  <w:hideMark/>
                </w:tcPr>
                <w:p w14:paraId="621FE7E8" w14:textId="77777777" w:rsidR="00FE69F6" w:rsidRPr="00AA6B12" w:rsidRDefault="00FE69F6" w:rsidP="007F0DD5">
                  <w:pPr>
                    <w:spacing w:after="0" w:line="288" w:lineRule="auto"/>
                    <w:rPr>
                      <w:rFonts w:ascii="Open Sans" w:hAnsi="Open Sans" w:cs="Open Sans"/>
                      <w:bCs/>
                      <w:lang w:val="sk-SK"/>
                    </w:rPr>
                  </w:pPr>
                  <w:r w:rsidRPr="00AA6B12">
                    <w:rPr>
                      <w:rFonts w:ascii="Open Sans" w:hAnsi="Open Sans" w:cs="Open Sans"/>
                      <w:bCs/>
                      <w:lang w:val="sk-SK"/>
                    </w:rPr>
                    <w:t>4.</w:t>
                  </w:r>
                </w:p>
              </w:tc>
              <w:tc>
                <w:tcPr>
                  <w:tcW w:w="4270" w:type="pct"/>
                  <w:gridSpan w:val="2"/>
                  <w:hideMark/>
                </w:tcPr>
                <w:p w14:paraId="7D109302" w14:textId="77777777" w:rsidR="00FE69F6" w:rsidRPr="00AA6B12" w:rsidRDefault="00FE69F6" w:rsidP="007F0DD5">
                  <w:pPr>
                    <w:spacing w:after="0" w:line="288" w:lineRule="auto"/>
                    <w:rPr>
                      <w:rFonts w:ascii="Open Sans" w:hAnsi="Open Sans" w:cs="Open Sans"/>
                      <w:bCs/>
                      <w:lang w:val="sk-SK"/>
                    </w:rPr>
                  </w:pPr>
                  <w:r w:rsidRPr="00AA6B12">
                    <w:rPr>
                      <w:rFonts w:ascii="Open Sans" w:hAnsi="Open Sans" w:cs="Open Sans"/>
                      <w:bCs/>
                      <w:lang w:val="sk-SK"/>
                    </w:rPr>
                    <w:t>Počet pracovných hodín</w:t>
                  </w:r>
                </w:p>
              </w:tc>
            </w:tr>
            <w:tr w:rsidR="00FE69F6" w:rsidRPr="00AA6B12" w14:paraId="44DE7A5E" w14:textId="77777777" w:rsidTr="0013408E">
              <w:trPr>
                <w:gridAfter w:val="1"/>
                <w:wAfter w:w="289" w:type="pct"/>
              </w:trPr>
              <w:tc>
                <w:tcPr>
                  <w:tcW w:w="441" w:type="pct"/>
                  <w:hideMark/>
                </w:tcPr>
                <w:p w14:paraId="027BB2EF" w14:textId="77777777" w:rsidR="00FE69F6" w:rsidRPr="00AA6B12" w:rsidRDefault="00FE69F6" w:rsidP="007F0DD5">
                  <w:pPr>
                    <w:spacing w:after="0" w:line="288" w:lineRule="auto"/>
                    <w:rPr>
                      <w:rFonts w:ascii="Open Sans" w:hAnsi="Open Sans" w:cs="Open Sans"/>
                      <w:bCs/>
                      <w:lang w:val="sk-SK"/>
                    </w:rPr>
                  </w:pPr>
                  <w:r w:rsidRPr="00AA6B12">
                    <w:rPr>
                      <w:rFonts w:ascii="Open Sans" w:hAnsi="Open Sans" w:cs="Open Sans"/>
                      <w:bCs/>
                      <w:lang w:val="sk-SK"/>
                    </w:rPr>
                    <w:t>5.</w:t>
                  </w:r>
                </w:p>
              </w:tc>
              <w:tc>
                <w:tcPr>
                  <w:tcW w:w="4270" w:type="pct"/>
                  <w:gridSpan w:val="2"/>
                  <w:hideMark/>
                </w:tcPr>
                <w:p w14:paraId="5E8C3BC9" w14:textId="57F0AB77" w:rsidR="00FE69F6" w:rsidRPr="00AA6B12" w:rsidRDefault="00FE69F6" w:rsidP="007F0DD5">
                  <w:pPr>
                    <w:spacing w:after="0" w:line="288" w:lineRule="auto"/>
                    <w:rPr>
                      <w:rFonts w:ascii="Open Sans" w:hAnsi="Open Sans" w:cs="Open Sans"/>
                      <w:bCs/>
                      <w:lang w:val="sk-SK"/>
                    </w:rPr>
                  </w:pPr>
                  <w:r w:rsidRPr="00AA6B12">
                    <w:rPr>
                      <w:rFonts w:ascii="Open Sans" w:hAnsi="Open Sans" w:cs="Open Sans"/>
                      <w:bCs/>
                      <w:lang w:val="sk-SK"/>
                    </w:rPr>
                    <w:t>Štátn</w:t>
                  </w:r>
                  <w:r w:rsidR="007F0DD5">
                    <w:rPr>
                      <w:rFonts w:ascii="Open Sans" w:hAnsi="Open Sans" w:cs="Open Sans"/>
                      <w:bCs/>
                      <w:lang w:val="sk-SK"/>
                    </w:rPr>
                    <w:t xml:space="preserve">a </w:t>
                  </w:r>
                  <w:r w:rsidRPr="00AA6B12">
                    <w:rPr>
                      <w:rFonts w:ascii="Open Sans" w:hAnsi="Open Sans" w:cs="Open Sans"/>
                      <w:bCs/>
                      <w:lang w:val="sk-SK"/>
                    </w:rPr>
                    <w:t>príslušnosť</w:t>
                  </w:r>
                </w:p>
              </w:tc>
            </w:tr>
            <w:tr w:rsidR="00FE69F6" w:rsidRPr="00AA6B12" w14:paraId="470F816A" w14:textId="77777777" w:rsidTr="0013408E">
              <w:trPr>
                <w:gridAfter w:val="1"/>
                <w:wAfter w:w="289" w:type="pct"/>
              </w:trPr>
              <w:tc>
                <w:tcPr>
                  <w:tcW w:w="441" w:type="pct"/>
                  <w:hideMark/>
                </w:tcPr>
                <w:p w14:paraId="26094BA8" w14:textId="77777777" w:rsidR="00FE69F6" w:rsidRPr="00AA6B12" w:rsidRDefault="00FE69F6" w:rsidP="007F0DD5">
                  <w:pPr>
                    <w:spacing w:after="0" w:line="288" w:lineRule="auto"/>
                    <w:rPr>
                      <w:rFonts w:ascii="Open Sans" w:hAnsi="Open Sans" w:cs="Open Sans"/>
                      <w:bCs/>
                      <w:lang w:val="sk-SK"/>
                    </w:rPr>
                  </w:pPr>
                  <w:r w:rsidRPr="00AA6B12">
                    <w:rPr>
                      <w:rFonts w:ascii="Open Sans" w:hAnsi="Open Sans" w:cs="Open Sans"/>
                      <w:bCs/>
                      <w:lang w:val="sk-SK"/>
                    </w:rPr>
                    <w:t>6.</w:t>
                  </w:r>
                </w:p>
              </w:tc>
              <w:tc>
                <w:tcPr>
                  <w:tcW w:w="4270" w:type="pct"/>
                  <w:gridSpan w:val="2"/>
                  <w:hideMark/>
                </w:tcPr>
                <w:p w14:paraId="4DA827E6" w14:textId="54305C85" w:rsidR="00FE69F6" w:rsidRPr="00AA6B12" w:rsidRDefault="00FE69F6" w:rsidP="007F0DD5">
                  <w:pPr>
                    <w:spacing w:after="0" w:line="288" w:lineRule="auto"/>
                    <w:rPr>
                      <w:rFonts w:ascii="Open Sans" w:hAnsi="Open Sans" w:cs="Open Sans"/>
                      <w:bCs/>
                      <w:lang w:val="sk-SK"/>
                    </w:rPr>
                  </w:pPr>
                  <w:r w:rsidRPr="00AA6B12">
                    <w:rPr>
                      <w:rFonts w:ascii="Open Sans" w:hAnsi="Open Sans" w:cs="Open Sans"/>
                      <w:bCs/>
                      <w:lang w:val="sk-SK"/>
                    </w:rPr>
                    <w:t>Výšk</w:t>
                  </w:r>
                  <w:r w:rsidR="007F0DD5">
                    <w:rPr>
                      <w:rFonts w:ascii="Open Sans" w:hAnsi="Open Sans" w:cs="Open Sans"/>
                      <w:bCs/>
                      <w:lang w:val="sk-SK"/>
                    </w:rPr>
                    <w:t xml:space="preserve">a </w:t>
                  </w:r>
                  <w:r w:rsidRPr="00AA6B12">
                    <w:rPr>
                      <w:rFonts w:ascii="Open Sans" w:hAnsi="Open Sans" w:cs="Open Sans"/>
                      <w:bCs/>
                      <w:lang w:val="sk-SK"/>
                    </w:rPr>
                    <w:t>odmeny</w:t>
                  </w:r>
                </w:p>
              </w:tc>
            </w:tr>
            <w:tr w:rsidR="00FE69F6" w:rsidRPr="00AA6B12" w14:paraId="72E18F28" w14:textId="77777777" w:rsidTr="0013408E">
              <w:trPr>
                <w:gridAfter w:val="1"/>
                <w:wAfter w:w="289" w:type="pct"/>
              </w:trPr>
              <w:tc>
                <w:tcPr>
                  <w:tcW w:w="441" w:type="pct"/>
                  <w:hideMark/>
                </w:tcPr>
                <w:p w14:paraId="38E497B3" w14:textId="77777777" w:rsidR="00FE69F6" w:rsidRPr="00AA6B12" w:rsidRDefault="00FE69F6" w:rsidP="007F0DD5">
                  <w:pPr>
                    <w:spacing w:after="0" w:line="288" w:lineRule="auto"/>
                    <w:rPr>
                      <w:rFonts w:ascii="Open Sans" w:hAnsi="Open Sans" w:cs="Open Sans"/>
                      <w:bCs/>
                      <w:lang w:val="sk-SK"/>
                    </w:rPr>
                  </w:pPr>
                  <w:r w:rsidRPr="00AA6B12">
                    <w:rPr>
                      <w:rFonts w:ascii="Open Sans" w:hAnsi="Open Sans" w:cs="Open Sans"/>
                      <w:bCs/>
                      <w:lang w:val="sk-SK"/>
                    </w:rPr>
                    <w:t>7.</w:t>
                  </w:r>
                </w:p>
              </w:tc>
              <w:tc>
                <w:tcPr>
                  <w:tcW w:w="4270" w:type="pct"/>
                  <w:gridSpan w:val="2"/>
                  <w:hideMark/>
                </w:tcPr>
                <w:p w14:paraId="349C7FDA" w14:textId="77777777" w:rsidR="00FE69F6" w:rsidRPr="00AA6B12" w:rsidRDefault="00FE69F6" w:rsidP="007F0DD5">
                  <w:pPr>
                    <w:spacing w:after="0" w:line="288" w:lineRule="auto"/>
                    <w:rPr>
                      <w:rFonts w:ascii="Open Sans" w:hAnsi="Open Sans" w:cs="Open Sans"/>
                      <w:bCs/>
                      <w:lang w:val="sk-SK"/>
                    </w:rPr>
                  </w:pPr>
                  <w:r w:rsidRPr="00AA6B12">
                    <w:rPr>
                      <w:rFonts w:ascii="Open Sans" w:hAnsi="Open Sans" w:cs="Open Sans"/>
                      <w:bCs/>
                      <w:lang w:val="sk-SK"/>
                    </w:rPr>
                    <w:t>Číslo bankového účtu</w:t>
                  </w:r>
                </w:p>
              </w:tc>
            </w:tr>
            <w:tr w:rsidR="00FE69F6" w:rsidRPr="00AA6B12" w14:paraId="04554834" w14:textId="77777777" w:rsidTr="0013408E">
              <w:trPr>
                <w:gridAfter w:val="1"/>
                <w:wAfter w:w="289" w:type="pct"/>
              </w:trPr>
              <w:tc>
                <w:tcPr>
                  <w:tcW w:w="441" w:type="pct"/>
                  <w:hideMark/>
                </w:tcPr>
                <w:p w14:paraId="523DDDE0" w14:textId="77777777" w:rsidR="00FE69F6" w:rsidRPr="00AA6B12" w:rsidRDefault="00FE69F6" w:rsidP="007F0DD5">
                  <w:pPr>
                    <w:spacing w:after="0" w:line="288" w:lineRule="auto"/>
                    <w:rPr>
                      <w:rFonts w:ascii="Open Sans" w:hAnsi="Open Sans" w:cs="Open Sans"/>
                      <w:bCs/>
                      <w:lang w:val="sk-SK"/>
                    </w:rPr>
                  </w:pPr>
                  <w:r w:rsidRPr="00AA6B12">
                    <w:rPr>
                      <w:rFonts w:ascii="Open Sans" w:hAnsi="Open Sans" w:cs="Open Sans"/>
                      <w:bCs/>
                      <w:lang w:val="sk-SK"/>
                    </w:rPr>
                    <w:t>8.</w:t>
                  </w:r>
                </w:p>
              </w:tc>
              <w:tc>
                <w:tcPr>
                  <w:tcW w:w="4270" w:type="pct"/>
                  <w:gridSpan w:val="2"/>
                  <w:hideMark/>
                </w:tcPr>
                <w:p w14:paraId="2A75CD64" w14:textId="77777777" w:rsidR="00FE69F6" w:rsidRPr="00AA6B12" w:rsidRDefault="00FE69F6" w:rsidP="007F0DD5">
                  <w:pPr>
                    <w:spacing w:after="0" w:line="288" w:lineRule="auto"/>
                    <w:rPr>
                      <w:rFonts w:ascii="Open Sans" w:hAnsi="Open Sans" w:cs="Open Sans"/>
                      <w:bCs/>
                      <w:lang w:val="sk-SK"/>
                    </w:rPr>
                  </w:pPr>
                  <w:r w:rsidRPr="00AA6B12">
                    <w:rPr>
                      <w:rFonts w:ascii="Open Sans" w:hAnsi="Open Sans" w:cs="Open Sans"/>
                      <w:bCs/>
                      <w:lang w:val="sk-SK"/>
                    </w:rPr>
                    <w:t>Podobizeň</w:t>
                  </w:r>
                </w:p>
              </w:tc>
            </w:tr>
          </w:tbl>
          <w:p w14:paraId="6DFE4AC7" w14:textId="09E43DA9" w:rsidR="00FE69F6" w:rsidRDefault="007F0DD5" w:rsidP="0013408E">
            <w:pPr>
              <w:pStyle w:val="zoznam12"/>
              <w:spacing w:before="120" w:after="120"/>
            </w:pPr>
            <w:r w:rsidRPr="00AA6B12">
              <w:t>údaje fyzických osôb uvedené v dokumentoch potvrdzujúcich oprávnenosť výdavkov neuvedené v bode 1</w:t>
            </w:r>
          </w:p>
          <w:tbl>
            <w:tblPr>
              <w:tblW w:w="4954" w:type="dxa"/>
              <w:tblInd w:w="30" w:type="dxa"/>
              <w:tblLayout w:type="fixed"/>
              <w:tblCellMar>
                <w:left w:w="70" w:type="dxa"/>
                <w:right w:w="70" w:type="dxa"/>
              </w:tblCellMar>
              <w:tblLook w:val="04A0" w:firstRow="1" w:lastRow="0" w:firstColumn="1" w:lastColumn="0" w:noHBand="0" w:noVBand="1"/>
            </w:tblPr>
            <w:tblGrid>
              <w:gridCol w:w="568"/>
              <w:gridCol w:w="283"/>
              <w:gridCol w:w="3826"/>
              <w:gridCol w:w="277"/>
            </w:tblGrid>
            <w:tr w:rsidR="00B903D1" w:rsidRPr="00AA6B12" w14:paraId="67524573" w14:textId="77777777" w:rsidTr="006765E0">
              <w:tc>
                <w:tcPr>
                  <w:tcW w:w="858" w:type="pct"/>
                  <w:gridSpan w:val="2"/>
                  <w:hideMark/>
                </w:tcPr>
                <w:p w14:paraId="57AAB3E5" w14:textId="18701557" w:rsidR="00B903D1" w:rsidRPr="006765E0" w:rsidRDefault="00B903D1" w:rsidP="00B903D1">
                  <w:pPr>
                    <w:spacing w:after="120" w:line="240" w:lineRule="auto"/>
                    <w:rPr>
                      <w:rFonts w:ascii="Open Sans" w:hAnsi="Open Sans" w:cs="Open Sans"/>
                      <w:b/>
                      <w:sz w:val="20"/>
                      <w:szCs w:val="20"/>
                      <w:lang w:val="sk-SK"/>
                    </w:rPr>
                  </w:pPr>
                  <w:r w:rsidRPr="006765E0">
                    <w:rPr>
                      <w:rFonts w:ascii="Open Sans" w:hAnsi="Open Sans" w:cs="Open Sans"/>
                      <w:b/>
                      <w:sz w:val="20"/>
                      <w:szCs w:val="20"/>
                      <w:lang w:val="sk-SK"/>
                    </w:rPr>
                    <w:t>Por.</w:t>
                  </w:r>
                  <w:r w:rsidR="0013408E">
                    <w:rPr>
                      <w:rFonts w:ascii="Open Sans" w:hAnsi="Open Sans" w:cs="Open Sans"/>
                      <w:b/>
                      <w:sz w:val="20"/>
                      <w:szCs w:val="20"/>
                      <w:lang w:val="sk-SK"/>
                    </w:rPr>
                    <w:t> </w:t>
                  </w:r>
                  <w:r w:rsidRPr="006765E0">
                    <w:rPr>
                      <w:rFonts w:ascii="Open Sans" w:hAnsi="Open Sans" w:cs="Open Sans"/>
                      <w:b/>
                      <w:sz w:val="20"/>
                      <w:szCs w:val="20"/>
                      <w:lang w:val="sk-SK"/>
                    </w:rPr>
                    <w:t>č.</w:t>
                  </w:r>
                </w:p>
              </w:tc>
              <w:tc>
                <w:tcPr>
                  <w:tcW w:w="4142" w:type="pct"/>
                  <w:gridSpan w:val="2"/>
                  <w:hideMark/>
                </w:tcPr>
                <w:p w14:paraId="4AC449DB" w14:textId="77777777" w:rsidR="00B903D1" w:rsidRPr="006765E0" w:rsidRDefault="00B903D1" w:rsidP="00B903D1">
                  <w:pPr>
                    <w:spacing w:after="120" w:line="240" w:lineRule="auto"/>
                    <w:rPr>
                      <w:rFonts w:ascii="Open Sans" w:hAnsi="Open Sans" w:cs="Open Sans"/>
                      <w:b/>
                      <w:sz w:val="20"/>
                      <w:szCs w:val="20"/>
                      <w:lang w:val="sk-SK"/>
                    </w:rPr>
                  </w:pPr>
                  <w:r w:rsidRPr="006765E0">
                    <w:rPr>
                      <w:rFonts w:ascii="Open Sans" w:hAnsi="Open Sans" w:cs="Open Sans"/>
                      <w:b/>
                      <w:sz w:val="20"/>
                      <w:szCs w:val="20"/>
                      <w:lang w:val="sk-SK"/>
                    </w:rPr>
                    <w:t>Názov</w:t>
                  </w:r>
                </w:p>
              </w:tc>
            </w:tr>
            <w:tr w:rsidR="00B903D1" w:rsidRPr="00AA6B12" w14:paraId="5B6DE691" w14:textId="77777777" w:rsidTr="006765E0">
              <w:trPr>
                <w:gridAfter w:val="1"/>
                <w:wAfter w:w="280" w:type="pct"/>
              </w:trPr>
              <w:tc>
                <w:tcPr>
                  <w:tcW w:w="572" w:type="pct"/>
                  <w:hideMark/>
                </w:tcPr>
                <w:p w14:paraId="5A3F4662" w14:textId="77777777" w:rsidR="00B903D1" w:rsidRPr="00AA6B12" w:rsidRDefault="00B903D1" w:rsidP="00B903D1">
                  <w:pPr>
                    <w:spacing w:after="0" w:line="288" w:lineRule="auto"/>
                    <w:rPr>
                      <w:rFonts w:ascii="Open Sans" w:hAnsi="Open Sans" w:cs="Open Sans"/>
                      <w:bCs/>
                      <w:lang w:val="sk-SK"/>
                    </w:rPr>
                  </w:pPr>
                  <w:r w:rsidRPr="00AA6B12">
                    <w:rPr>
                      <w:rFonts w:ascii="Open Sans" w:hAnsi="Open Sans" w:cs="Open Sans"/>
                      <w:bCs/>
                      <w:lang w:val="sk-SK"/>
                    </w:rPr>
                    <w:t>1.</w:t>
                  </w:r>
                </w:p>
              </w:tc>
              <w:tc>
                <w:tcPr>
                  <w:tcW w:w="4148" w:type="pct"/>
                  <w:gridSpan w:val="2"/>
                  <w:hideMark/>
                </w:tcPr>
                <w:p w14:paraId="487C163C" w14:textId="77777777" w:rsidR="00B903D1" w:rsidRPr="00AA6B12" w:rsidRDefault="00B903D1" w:rsidP="00B903D1">
                  <w:pPr>
                    <w:spacing w:after="0" w:line="288" w:lineRule="auto"/>
                    <w:rPr>
                      <w:rFonts w:ascii="Open Sans" w:hAnsi="Open Sans" w:cs="Open Sans"/>
                      <w:bCs/>
                      <w:lang w:val="sk-SK"/>
                    </w:rPr>
                  </w:pPr>
                  <w:r w:rsidRPr="00AA6B12">
                    <w:rPr>
                      <w:rFonts w:ascii="Open Sans" w:hAnsi="Open Sans" w:cs="Open Sans"/>
                      <w:bCs/>
                      <w:lang w:val="sk-SK"/>
                    </w:rPr>
                    <w:t>Mená rodičov</w:t>
                  </w:r>
                </w:p>
              </w:tc>
            </w:tr>
            <w:tr w:rsidR="00B903D1" w:rsidRPr="00AA6B12" w14:paraId="10F18D9D" w14:textId="77777777" w:rsidTr="006765E0">
              <w:trPr>
                <w:gridAfter w:val="1"/>
                <w:wAfter w:w="280" w:type="pct"/>
              </w:trPr>
              <w:tc>
                <w:tcPr>
                  <w:tcW w:w="572" w:type="pct"/>
                  <w:hideMark/>
                </w:tcPr>
                <w:p w14:paraId="223342A9" w14:textId="77777777" w:rsidR="00B903D1" w:rsidRPr="00AA6B12" w:rsidRDefault="00B903D1" w:rsidP="00B903D1">
                  <w:pPr>
                    <w:spacing w:after="0" w:line="288" w:lineRule="auto"/>
                    <w:rPr>
                      <w:rFonts w:ascii="Open Sans" w:hAnsi="Open Sans" w:cs="Open Sans"/>
                      <w:bCs/>
                      <w:lang w:val="sk-SK"/>
                    </w:rPr>
                  </w:pPr>
                  <w:r w:rsidRPr="00AA6B12">
                    <w:rPr>
                      <w:rFonts w:ascii="Open Sans" w:hAnsi="Open Sans" w:cs="Open Sans"/>
                      <w:bCs/>
                      <w:lang w:val="sk-SK"/>
                    </w:rPr>
                    <w:t>2.</w:t>
                  </w:r>
                </w:p>
              </w:tc>
              <w:tc>
                <w:tcPr>
                  <w:tcW w:w="4148" w:type="pct"/>
                  <w:gridSpan w:val="2"/>
                  <w:hideMark/>
                </w:tcPr>
                <w:p w14:paraId="23911C25" w14:textId="77777777" w:rsidR="00B903D1" w:rsidRPr="00AA6B12" w:rsidRDefault="00B903D1" w:rsidP="00B903D1">
                  <w:pPr>
                    <w:spacing w:after="0" w:line="288" w:lineRule="auto"/>
                    <w:rPr>
                      <w:rFonts w:ascii="Open Sans" w:hAnsi="Open Sans" w:cs="Open Sans"/>
                      <w:bCs/>
                      <w:lang w:val="sk-SK"/>
                    </w:rPr>
                  </w:pPr>
                  <w:r w:rsidRPr="00AA6B12">
                    <w:rPr>
                      <w:rFonts w:ascii="Open Sans" w:hAnsi="Open Sans" w:cs="Open Sans"/>
                      <w:bCs/>
                      <w:lang w:val="sk-SK"/>
                    </w:rPr>
                    <w:t>Dátum narodenia / vek</w:t>
                  </w:r>
                </w:p>
              </w:tc>
            </w:tr>
            <w:tr w:rsidR="00B903D1" w:rsidRPr="00AA6B12" w14:paraId="6121F812" w14:textId="77777777" w:rsidTr="006765E0">
              <w:trPr>
                <w:gridAfter w:val="1"/>
                <w:wAfter w:w="280" w:type="pct"/>
              </w:trPr>
              <w:tc>
                <w:tcPr>
                  <w:tcW w:w="572" w:type="pct"/>
                  <w:hideMark/>
                </w:tcPr>
                <w:p w14:paraId="1DD26F2B" w14:textId="77777777" w:rsidR="00B903D1" w:rsidRPr="00AA6B12" w:rsidRDefault="00B903D1" w:rsidP="00B903D1">
                  <w:pPr>
                    <w:spacing w:after="0" w:line="288" w:lineRule="auto"/>
                    <w:rPr>
                      <w:rFonts w:ascii="Open Sans" w:hAnsi="Open Sans" w:cs="Open Sans"/>
                      <w:bCs/>
                      <w:lang w:val="sk-SK"/>
                    </w:rPr>
                  </w:pPr>
                  <w:r w:rsidRPr="00AA6B12">
                    <w:rPr>
                      <w:rFonts w:ascii="Open Sans" w:hAnsi="Open Sans" w:cs="Open Sans"/>
                      <w:bCs/>
                      <w:lang w:val="sk-SK"/>
                    </w:rPr>
                    <w:t>3.</w:t>
                  </w:r>
                </w:p>
              </w:tc>
              <w:tc>
                <w:tcPr>
                  <w:tcW w:w="4148" w:type="pct"/>
                  <w:gridSpan w:val="2"/>
                  <w:hideMark/>
                </w:tcPr>
                <w:p w14:paraId="2CFF81C4" w14:textId="77777777" w:rsidR="00B903D1" w:rsidRPr="00AA6B12" w:rsidRDefault="00B903D1" w:rsidP="00B903D1">
                  <w:pPr>
                    <w:spacing w:after="0" w:line="288" w:lineRule="auto"/>
                    <w:rPr>
                      <w:rFonts w:ascii="Open Sans" w:hAnsi="Open Sans" w:cs="Open Sans"/>
                      <w:bCs/>
                      <w:lang w:val="sk-SK"/>
                    </w:rPr>
                  </w:pPr>
                  <w:r w:rsidRPr="00AA6B12">
                    <w:rPr>
                      <w:rFonts w:ascii="Open Sans" w:hAnsi="Open Sans" w:cs="Open Sans"/>
                      <w:bCs/>
                      <w:lang w:val="sk-SK"/>
                    </w:rPr>
                    <w:t>Miesto narodenia</w:t>
                  </w:r>
                </w:p>
              </w:tc>
            </w:tr>
            <w:tr w:rsidR="00B903D1" w:rsidRPr="00AA6B12" w14:paraId="64E3F0C8" w14:textId="77777777" w:rsidTr="006765E0">
              <w:trPr>
                <w:gridAfter w:val="1"/>
                <w:wAfter w:w="280" w:type="pct"/>
              </w:trPr>
              <w:tc>
                <w:tcPr>
                  <w:tcW w:w="572" w:type="pct"/>
                  <w:hideMark/>
                </w:tcPr>
                <w:p w14:paraId="6F36A965" w14:textId="77777777" w:rsidR="00B903D1" w:rsidRPr="00AA6B12" w:rsidRDefault="00B903D1" w:rsidP="00B903D1">
                  <w:pPr>
                    <w:spacing w:after="0" w:line="288" w:lineRule="auto"/>
                    <w:rPr>
                      <w:rFonts w:ascii="Open Sans" w:hAnsi="Open Sans" w:cs="Open Sans"/>
                      <w:bCs/>
                      <w:lang w:val="sk-SK"/>
                    </w:rPr>
                  </w:pPr>
                  <w:r w:rsidRPr="00AA6B12">
                    <w:rPr>
                      <w:rFonts w:ascii="Open Sans" w:hAnsi="Open Sans" w:cs="Open Sans"/>
                      <w:bCs/>
                      <w:lang w:val="sk-SK"/>
                    </w:rPr>
                    <w:t>4.</w:t>
                  </w:r>
                </w:p>
              </w:tc>
              <w:tc>
                <w:tcPr>
                  <w:tcW w:w="4148" w:type="pct"/>
                  <w:gridSpan w:val="2"/>
                  <w:hideMark/>
                </w:tcPr>
                <w:p w14:paraId="1F0D863F" w14:textId="77777777" w:rsidR="00B903D1" w:rsidRPr="00AA6B12" w:rsidRDefault="00B903D1" w:rsidP="00B903D1">
                  <w:pPr>
                    <w:spacing w:after="0" w:line="288" w:lineRule="auto"/>
                    <w:rPr>
                      <w:rFonts w:ascii="Open Sans" w:hAnsi="Open Sans" w:cs="Open Sans"/>
                      <w:bCs/>
                      <w:lang w:val="sk-SK"/>
                    </w:rPr>
                  </w:pPr>
                  <w:r w:rsidRPr="00AA6B12">
                    <w:rPr>
                      <w:rFonts w:ascii="Open Sans" w:hAnsi="Open Sans" w:cs="Open Sans"/>
                      <w:bCs/>
                      <w:lang w:val="sk-SK"/>
                    </w:rPr>
                    <w:t>Číslo občianskeho preukazu</w:t>
                  </w:r>
                </w:p>
              </w:tc>
            </w:tr>
            <w:tr w:rsidR="00B903D1" w:rsidRPr="00AA6B12" w14:paraId="44A731BD" w14:textId="77777777" w:rsidTr="006765E0">
              <w:trPr>
                <w:gridAfter w:val="1"/>
                <w:wAfter w:w="280" w:type="pct"/>
              </w:trPr>
              <w:tc>
                <w:tcPr>
                  <w:tcW w:w="572" w:type="pct"/>
                  <w:hideMark/>
                </w:tcPr>
                <w:p w14:paraId="179916F4" w14:textId="77777777" w:rsidR="00B903D1" w:rsidRPr="00AA6B12" w:rsidRDefault="00B903D1" w:rsidP="00B903D1">
                  <w:pPr>
                    <w:spacing w:after="0" w:line="288" w:lineRule="auto"/>
                    <w:rPr>
                      <w:rFonts w:ascii="Open Sans" w:hAnsi="Open Sans" w:cs="Open Sans"/>
                      <w:bCs/>
                      <w:lang w:val="sk-SK"/>
                    </w:rPr>
                  </w:pPr>
                  <w:r w:rsidRPr="00AA6B12">
                    <w:rPr>
                      <w:rFonts w:ascii="Open Sans" w:hAnsi="Open Sans" w:cs="Open Sans"/>
                      <w:bCs/>
                      <w:lang w:val="sk-SK"/>
                    </w:rPr>
                    <w:t>5.</w:t>
                  </w:r>
                </w:p>
              </w:tc>
              <w:tc>
                <w:tcPr>
                  <w:tcW w:w="4148" w:type="pct"/>
                  <w:gridSpan w:val="2"/>
                  <w:hideMark/>
                </w:tcPr>
                <w:p w14:paraId="67125080" w14:textId="77777777" w:rsidR="00B903D1" w:rsidRPr="00AA6B12" w:rsidRDefault="00B903D1" w:rsidP="00B903D1">
                  <w:pPr>
                    <w:spacing w:after="0" w:line="288" w:lineRule="auto"/>
                    <w:rPr>
                      <w:rFonts w:ascii="Open Sans" w:hAnsi="Open Sans" w:cs="Open Sans"/>
                      <w:bCs/>
                      <w:lang w:val="sk-SK"/>
                    </w:rPr>
                  </w:pPr>
                  <w:r w:rsidRPr="00AA6B12">
                    <w:rPr>
                      <w:rFonts w:ascii="Open Sans" w:hAnsi="Open Sans" w:cs="Open Sans"/>
                      <w:bCs/>
                      <w:lang w:val="sk-SK"/>
                    </w:rPr>
                    <w:t>Špeciálne potreby</w:t>
                  </w:r>
                </w:p>
              </w:tc>
            </w:tr>
            <w:tr w:rsidR="00B903D1" w:rsidRPr="00AA6B12" w14:paraId="3A37E20A" w14:textId="77777777" w:rsidTr="006765E0">
              <w:trPr>
                <w:gridAfter w:val="1"/>
                <w:wAfter w:w="280" w:type="pct"/>
              </w:trPr>
              <w:tc>
                <w:tcPr>
                  <w:tcW w:w="572" w:type="pct"/>
                  <w:hideMark/>
                </w:tcPr>
                <w:p w14:paraId="5D2C076F" w14:textId="77777777" w:rsidR="00B903D1" w:rsidRPr="00AA6B12" w:rsidRDefault="00B903D1" w:rsidP="00B903D1">
                  <w:pPr>
                    <w:spacing w:after="0" w:line="288" w:lineRule="auto"/>
                    <w:rPr>
                      <w:rFonts w:ascii="Open Sans" w:hAnsi="Open Sans" w:cs="Open Sans"/>
                      <w:bCs/>
                      <w:lang w:val="sk-SK"/>
                    </w:rPr>
                  </w:pPr>
                  <w:r w:rsidRPr="00AA6B12">
                    <w:rPr>
                      <w:rFonts w:ascii="Open Sans" w:hAnsi="Open Sans" w:cs="Open Sans"/>
                      <w:bCs/>
                      <w:lang w:val="sk-SK"/>
                    </w:rPr>
                    <w:t>6.</w:t>
                  </w:r>
                </w:p>
              </w:tc>
              <w:tc>
                <w:tcPr>
                  <w:tcW w:w="4148" w:type="pct"/>
                  <w:gridSpan w:val="2"/>
                  <w:hideMark/>
                </w:tcPr>
                <w:p w14:paraId="7D261D1D" w14:textId="77777777" w:rsidR="00B903D1" w:rsidRPr="00AA6B12" w:rsidRDefault="00B903D1" w:rsidP="00B903D1">
                  <w:pPr>
                    <w:spacing w:after="0" w:line="288" w:lineRule="auto"/>
                    <w:rPr>
                      <w:rFonts w:ascii="Open Sans" w:hAnsi="Open Sans" w:cs="Open Sans"/>
                      <w:bCs/>
                      <w:lang w:val="sk-SK"/>
                    </w:rPr>
                  </w:pPr>
                  <w:r w:rsidRPr="00AA6B12">
                    <w:rPr>
                      <w:rFonts w:ascii="Open Sans" w:hAnsi="Open Sans" w:cs="Open Sans"/>
                      <w:bCs/>
                      <w:lang w:val="sk-SK"/>
                    </w:rPr>
                    <w:t>Výška odmeny</w:t>
                  </w:r>
                </w:p>
              </w:tc>
            </w:tr>
            <w:tr w:rsidR="00B903D1" w:rsidRPr="00AA6B12" w14:paraId="07DEF6FF" w14:textId="77777777" w:rsidTr="006765E0">
              <w:trPr>
                <w:gridAfter w:val="1"/>
                <w:wAfter w:w="280" w:type="pct"/>
              </w:trPr>
              <w:tc>
                <w:tcPr>
                  <w:tcW w:w="572" w:type="pct"/>
                  <w:hideMark/>
                </w:tcPr>
                <w:p w14:paraId="0CE760E5" w14:textId="77777777" w:rsidR="00B903D1" w:rsidRPr="00AA6B12" w:rsidRDefault="00B903D1" w:rsidP="00B903D1">
                  <w:pPr>
                    <w:spacing w:after="0" w:line="288" w:lineRule="auto"/>
                    <w:rPr>
                      <w:rFonts w:ascii="Open Sans" w:hAnsi="Open Sans" w:cs="Open Sans"/>
                      <w:bCs/>
                      <w:lang w:val="sk-SK"/>
                    </w:rPr>
                  </w:pPr>
                  <w:r w:rsidRPr="00AA6B12">
                    <w:rPr>
                      <w:rFonts w:ascii="Open Sans" w:hAnsi="Open Sans" w:cs="Open Sans"/>
                      <w:bCs/>
                      <w:lang w:val="sk-SK"/>
                    </w:rPr>
                    <w:t>7.</w:t>
                  </w:r>
                </w:p>
              </w:tc>
              <w:tc>
                <w:tcPr>
                  <w:tcW w:w="4148" w:type="pct"/>
                  <w:gridSpan w:val="2"/>
                  <w:hideMark/>
                </w:tcPr>
                <w:p w14:paraId="237CDAB4" w14:textId="77777777" w:rsidR="00B903D1" w:rsidRPr="00AA6B12" w:rsidRDefault="00B903D1" w:rsidP="00B903D1">
                  <w:pPr>
                    <w:spacing w:after="0" w:line="288" w:lineRule="auto"/>
                    <w:rPr>
                      <w:rFonts w:ascii="Open Sans" w:hAnsi="Open Sans" w:cs="Open Sans"/>
                      <w:bCs/>
                      <w:lang w:val="sk-SK"/>
                    </w:rPr>
                  </w:pPr>
                  <w:r w:rsidRPr="00AA6B12">
                    <w:rPr>
                      <w:rFonts w:ascii="Open Sans" w:hAnsi="Open Sans" w:cs="Open Sans"/>
                      <w:bCs/>
                      <w:lang w:val="sk-SK"/>
                    </w:rPr>
                    <w:t>Číslo bankového účtu (IBAN)</w:t>
                  </w:r>
                </w:p>
              </w:tc>
            </w:tr>
            <w:tr w:rsidR="00B903D1" w:rsidRPr="00AA6B12" w14:paraId="5A9BE73A" w14:textId="77777777" w:rsidTr="006765E0">
              <w:trPr>
                <w:gridAfter w:val="1"/>
                <w:wAfter w:w="280" w:type="pct"/>
              </w:trPr>
              <w:tc>
                <w:tcPr>
                  <w:tcW w:w="572" w:type="pct"/>
                  <w:hideMark/>
                </w:tcPr>
                <w:p w14:paraId="0FB652AE" w14:textId="77777777" w:rsidR="00B903D1" w:rsidRPr="00AA6B12" w:rsidRDefault="00B903D1" w:rsidP="00B903D1">
                  <w:pPr>
                    <w:spacing w:after="0" w:line="288" w:lineRule="auto"/>
                    <w:rPr>
                      <w:rFonts w:ascii="Open Sans" w:hAnsi="Open Sans" w:cs="Open Sans"/>
                      <w:bCs/>
                      <w:lang w:val="sk-SK"/>
                    </w:rPr>
                  </w:pPr>
                  <w:r w:rsidRPr="00AA6B12">
                    <w:rPr>
                      <w:rFonts w:ascii="Open Sans" w:hAnsi="Open Sans" w:cs="Open Sans"/>
                      <w:bCs/>
                      <w:lang w:val="sk-SK"/>
                    </w:rPr>
                    <w:t>8.</w:t>
                  </w:r>
                </w:p>
              </w:tc>
              <w:tc>
                <w:tcPr>
                  <w:tcW w:w="4148" w:type="pct"/>
                  <w:gridSpan w:val="2"/>
                  <w:hideMark/>
                </w:tcPr>
                <w:p w14:paraId="608E9FF8" w14:textId="77777777" w:rsidR="00B903D1" w:rsidRPr="00AA6B12" w:rsidRDefault="00B903D1" w:rsidP="00B903D1">
                  <w:pPr>
                    <w:spacing w:after="0" w:line="288" w:lineRule="auto"/>
                    <w:rPr>
                      <w:rFonts w:ascii="Open Sans" w:hAnsi="Open Sans" w:cs="Open Sans"/>
                      <w:bCs/>
                      <w:lang w:val="sk-SK"/>
                    </w:rPr>
                  </w:pPr>
                  <w:r w:rsidRPr="00AA6B12">
                    <w:rPr>
                      <w:rFonts w:ascii="Open Sans" w:hAnsi="Open Sans" w:cs="Open Sans"/>
                      <w:bCs/>
                      <w:lang w:val="sk-SK"/>
                    </w:rPr>
                    <w:t>Pracovné skúsenosti</w:t>
                  </w:r>
                </w:p>
              </w:tc>
            </w:tr>
            <w:tr w:rsidR="00B903D1" w:rsidRPr="00AA6B12" w14:paraId="071ADDAA" w14:textId="77777777" w:rsidTr="006765E0">
              <w:trPr>
                <w:gridAfter w:val="1"/>
                <w:wAfter w:w="280" w:type="pct"/>
              </w:trPr>
              <w:tc>
                <w:tcPr>
                  <w:tcW w:w="572" w:type="pct"/>
                  <w:hideMark/>
                </w:tcPr>
                <w:p w14:paraId="2A0278C2" w14:textId="77777777" w:rsidR="00B903D1" w:rsidRPr="00AA6B12" w:rsidRDefault="00B903D1" w:rsidP="00B903D1">
                  <w:pPr>
                    <w:spacing w:after="0" w:line="288" w:lineRule="auto"/>
                    <w:rPr>
                      <w:rFonts w:ascii="Open Sans" w:hAnsi="Open Sans" w:cs="Open Sans"/>
                      <w:bCs/>
                      <w:lang w:val="sk-SK"/>
                    </w:rPr>
                  </w:pPr>
                  <w:r w:rsidRPr="00AA6B12">
                    <w:rPr>
                      <w:rFonts w:ascii="Open Sans" w:hAnsi="Open Sans" w:cs="Open Sans"/>
                      <w:bCs/>
                      <w:lang w:val="sk-SK"/>
                    </w:rPr>
                    <w:t>9.</w:t>
                  </w:r>
                </w:p>
              </w:tc>
              <w:tc>
                <w:tcPr>
                  <w:tcW w:w="4148" w:type="pct"/>
                  <w:gridSpan w:val="2"/>
                  <w:hideMark/>
                </w:tcPr>
                <w:p w14:paraId="3BDF7867" w14:textId="77777777" w:rsidR="00B903D1" w:rsidRPr="00AA6B12" w:rsidRDefault="00B903D1" w:rsidP="00B903D1">
                  <w:pPr>
                    <w:spacing w:after="0" w:line="288" w:lineRule="auto"/>
                    <w:rPr>
                      <w:rFonts w:ascii="Open Sans" w:hAnsi="Open Sans" w:cs="Open Sans"/>
                      <w:bCs/>
                      <w:lang w:val="sk-SK"/>
                    </w:rPr>
                  </w:pPr>
                  <w:r w:rsidRPr="00AA6B12">
                    <w:rPr>
                      <w:rFonts w:ascii="Open Sans" w:hAnsi="Open Sans" w:cs="Open Sans"/>
                      <w:bCs/>
                      <w:lang w:val="sk-SK"/>
                    </w:rPr>
                    <w:t>Číslo  autorizačného osvedčenia</w:t>
                  </w:r>
                </w:p>
              </w:tc>
            </w:tr>
            <w:tr w:rsidR="00B903D1" w:rsidRPr="00AA6B12" w14:paraId="1CC62829" w14:textId="77777777" w:rsidTr="006765E0">
              <w:trPr>
                <w:gridAfter w:val="1"/>
                <w:wAfter w:w="280" w:type="pct"/>
              </w:trPr>
              <w:tc>
                <w:tcPr>
                  <w:tcW w:w="572" w:type="pct"/>
                  <w:hideMark/>
                </w:tcPr>
                <w:p w14:paraId="2CB678DC" w14:textId="77777777" w:rsidR="00B903D1" w:rsidRPr="00AA6B12" w:rsidRDefault="00B903D1" w:rsidP="00B903D1">
                  <w:pPr>
                    <w:spacing w:after="0" w:line="288" w:lineRule="auto"/>
                    <w:rPr>
                      <w:rFonts w:ascii="Open Sans" w:hAnsi="Open Sans" w:cs="Open Sans"/>
                      <w:bCs/>
                      <w:lang w:val="sk-SK"/>
                    </w:rPr>
                  </w:pPr>
                  <w:r w:rsidRPr="00AA6B12">
                    <w:rPr>
                      <w:rFonts w:ascii="Open Sans" w:hAnsi="Open Sans" w:cs="Open Sans"/>
                      <w:bCs/>
                      <w:lang w:val="sk-SK"/>
                    </w:rPr>
                    <w:t>10.</w:t>
                  </w:r>
                </w:p>
              </w:tc>
              <w:tc>
                <w:tcPr>
                  <w:tcW w:w="4148" w:type="pct"/>
                  <w:gridSpan w:val="2"/>
                  <w:hideMark/>
                </w:tcPr>
                <w:p w14:paraId="6F4748F1" w14:textId="77777777" w:rsidR="00B903D1" w:rsidRPr="00AA6B12" w:rsidRDefault="00B903D1" w:rsidP="00B903D1">
                  <w:pPr>
                    <w:spacing w:after="0" w:line="288" w:lineRule="auto"/>
                    <w:rPr>
                      <w:rFonts w:ascii="Open Sans" w:hAnsi="Open Sans" w:cs="Open Sans"/>
                      <w:bCs/>
                      <w:lang w:val="sk-SK"/>
                    </w:rPr>
                  </w:pPr>
                  <w:r w:rsidRPr="00AA6B12">
                    <w:rPr>
                      <w:rFonts w:ascii="Open Sans" w:hAnsi="Open Sans" w:cs="Open Sans"/>
                      <w:bCs/>
                      <w:lang w:val="sk-SK"/>
                    </w:rPr>
                    <w:t>Odborná prax</w:t>
                  </w:r>
                </w:p>
              </w:tc>
            </w:tr>
            <w:tr w:rsidR="00B903D1" w:rsidRPr="00AA6B12" w14:paraId="3FDEA06D" w14:textId="77777777" w:rsidTr="006765E0">
              <w:trPr>
                <w:gridAfter w:val="1"/>
                <w:wAfter w:w="280" w:type="pct"/>
              </w:trPr>
              <w:tc>
                <w:tcPr>
                  <w:tcW w:w="572" w:type="pct"/>
                  <w:hideMark/>
                </w:tcPr>
                <w:p w14:paraId="78FF61DE" w14:textId="77777777" w:rsidR="00B903D1" w:rsidRPr="00AA6B12" w:rsidRDefault="00B903D1" w:rsidP="00B903D1">
                  <w:pPr>
                    <w:spacing w:after="0" w:line="288" w:lineRule="auto"/>
                    <w:rPr>
                      <w:rFonts w:ascii="Open Sans" w:hAnsi="Open Sans" w:cs="Open Sans"/>
                      <w:bCs/>
                      <w:lang w:val="sk-SK"/>
                    </w:rPr>
                  </w:pPr>
                  <w:r w:rsidRPr="00AA6B12">
                    <w:rPr>
                      <w:rFonts w:ascii="Open Sans" w:hAnsi="Open Sans" w:cs="Open Sans"/>
                      <w:bCs/>
                      <w:lang w:val="sk-SK"/>
                    </w:rPr>
                    <w:t>11.</w:t>
                  </w:r>
                </w:p>
              </w:tc>
              <w:tc>
                <w:tcPr>
                  <w:tcW w:w="4148" w:type="pct"/>
                  <w:gridSpan w:val="2"/>
                  <w:hideMark/>
                </w:tcPr>
                <w:p w14:paraId="785A6B98" w14:textId="77777777" w:rsidR="00B903D1" w:rsidRPr="00AA6B12" w:rsidRDefault="00B903D1" w:rsidP="00B903D1">
                  <w:pPr>
                    <w:spacing w:after="0" w:line="288" w:lineRule="auto"/>
                    <w:rPr>
                      <w:rFonts w:ascii="Open Sans" w:hAnsi="Open Sans" w:cs="Open Sans"/>
                      <w:bCs/>
                      <w:lang w:val="sk-SK"/>
                    </w:rPr>
                  </w:pPr>
                  <w:r w:rsidRPr="00AA6B12">
                    <w:rPr>
                      <w:rFonts w:ascii="Open Sans" w:hAnsi="Open Sans" w:cs="Open Sans"/>
                      <w:bCs/>
                      <w:lang w:val="sk-SK"/>
                    </w:rPr>
                    <w:t>Parcelné číslo</w:t>
                  </w:r>
                </w:p>
              </w:tc>
            </w:tr>
            <w:tr w:rsidR="00B903D1" w:rsidRPr="00AA6B12" w14:paraId="28FC3561" w14:textId="77777777" w:rsidTr="006765E0">
              <w:trPr>
                <w:gridAfter w:val="1"/>
                <w:wAfter w:w="280" w:type="pct"/>
              </w:trPr>
              <w:tc>
                <w:tcPr>
                  <w:tcW w:w="572" w:type="pct"/>
                  <w:hideMark/>
                </w:tcPr>
                <w:p w14:paraId="5ABD5953" w14:textId="77777777" w:rsidR="00B903D1" w:rsidRPr="00AA6B12" w:rsidRDefault="00B903D1" w:rsidP="00B903D1">
                  <w:pPr>
                    <w:spacing w:after="0" w:line="288" w:lineRule="auto"/>
                    <w:rPr>
                      <w:rFonts w:ascii="Open Sans" w:hAnsi="Open Sans" w:cs="Open Sans"/>
                      <w:bCs/>
                      <w:lang w:val="sk-SK"/>
                    </w:rPr>
                  </w:pPr>
                  <w:r w:rsidRPr="00AA6B12">
                    <w:rPr>
                      <w:rFonts w:ascii="Open Sans" w:hAnsi="Open Sans" w:cs="Open Sans"/>
                      <w:bCs/>
                      <w:lang w:val="sk-SK"/>
                    </w:rPr>
                    <w:t>12.</w:t>
                  </w:r>
                </w:p>
              </w:tc>
              <w:tc>
                <w:tcPr>
                  <w:tcW w:w="4148" w:type="pct"/>
                  <w:gridSpan w:val="2"/>
                  <w:hideMark/>
                </w:tcPr>
                <w:p w14:paraId="2D18BC4A" w14:textId="77777777" w:rsidR="00B903D1" w:rsidRPr="00AA6B12" w:rsidRDefault="00B903D1" w:rsidP="00B903D1">
                  <w:pPr>
                    <w:spacing w:after="0" w:line="288" w:lineRule="auto"/>
                    <w:rPr>
                      <w:rFonts w:ascii="Open Sans" w:hAnsi="Open Sans" w:cs="Open Sans"/>
                      <w:bCs/>
                      <w:lang w:val="sk-SK"/>
                    </w:rPr>
                  </w:pPr>
                  <w:r w:rsidRPr="00AA6B12">
                    <w:rPr>
                      <w:rFonts w:ascii="Open Sans" w:hAnsi="Open Sans" w:cs="Open Sans"/>
                      <w:bCs/>
                      <w:lang w:val="sk-SK"/>
                    </w:rPr>
                    <w:t>Katastrálne územie</w:t>
                  </w:r>
                </w:p>
              </w:tc>
            </w:tr>
            <w:tr w:rsidR="00B903D1" w:rsidRPr="00AA6B12" w14:paraId="27CF3F6B" w14:textId="77777777" w:rsidTr="006765E0">
              <w:trPr>
                <w:gridAfter w:val="1"/>
                <w:wAfter w:w="280" w:type="pct"/>
              </w:trPr>
              <w:tc>
                <w:tcPr>
                  <w:tcW w:w="572" w:type="pct"/>
                  <w:hideMark/>
                </w:tcPr>
                <w:p w14:paraId="6E98A38D" w14:textId="77777777" w:rsidR="00B903D1" w:rsidRPr="00AA6B12" w:rsidRDefault="00B903D1" w:rsidP="00B903D1">
                  <w:pPr>
                    <w:spacing w:after="0" w:line="288" w:lineRule="auto"/>
                    <w:rPr>
                      <w:rFonts w:ascii="Open Sans" w:hAnsi="Open Sans" w:cs="Open Sans"/>
                      <w:bCs/>
                      <w:lang w:val="sk-SK"/>
                    </w:rPr>
                  </w:pPr>
                  <w:r w:rsidRPr="00AA6B12">
                    <w:rPr>
                      <w:rFonts w:ascii="Open Sans" w:hAnsi="Open Sans" w:cs="Open Sans"/>
                      <w:bCs/>
                      <w:lang w:val="sk-SK"/>
                    </w:rPr>
                    <w:t>13.</w:t>
                  </w:r>
                </w:p>
              </w:tc>
              <w:tc>
                <w:tcPr>
                  <w:tcW w:w="4148" w:type="pct"/>
                  <w:gridSpan w:val="2"/>
                  <w:hideMark/>
                </w:tcPr>
                <w:p w14:paraId="70C745D7" w14:textId="77777777" w:rsidR="00B903D1" w:rsidRPr="00AA6B12" w:rsidRDefault="00B903D1" w:rsidP="00B903D1">
                  <w:pPr>
                    <w:spacing w:after="0" w:line="288" w:lineRule="auto"/>
                    <w:rPr>
                      <w:rFonts w:ascii="Open Sans" w:hAnsi="Open Sans" w:cs="Open Sans"/>
                      <w:bCs/>
                      <w:lang w:val="sk-SK"/>
                    </w:rPr>
                  </w:pPr>
                  <w:r w:rsidRPr="00AA6B12">
                    <w:rPr>
                      <w:rFonts w:ascii="Open Sans" w:hAnsi="Open Sans" w:cs="Open Sans"/>
                      <w:bCs/>
                      <w:lang w:val="sk-SK"/>
                    </w:rPr>
                    <w:t xml:space="preserve">Číslo listu vlastníctva </w:t>
                  </w:r>
                </w:p>
              </w:tc>
            </w:tr>
            <w:tr w:rsidR="00B903D1" w:rsidRPr="00AA6B12" w14:paraId="69897144" w14:textId="77777777" w:rsidTr="006765E0">
              <w:trPr>
                <w:gridAfter w:val="1"/>
                <w:wAfter w:w="280" w:type="pct"/>
              </w:trPr>
              <w:tc>
                <w:tcPr>
                  <w:tcW w:w="572" w:type="pct"/>
                  <w:hideMark/>
                </w:tcPr>
                <w:p w14:paraId="54C0BE84" w14:textId="77777777" w:rsidR="00B903D1" w:rsidRPr="00AA6B12" w:rsidRDefault="00B903D1" w:rsidP="00B903D1">
                  <w:pPr>
                    <w:spacing w:after="0" w:line="288" w:lineRule="auto"/>
                    <w:rPr>
                      <w:rFonts w:ascii="Open Sans" w:hAnsi="Open Sans" w:cs="Open Sans"/>
                      <w:bCs/>
                      <w:lang w:val="sk-SK"/>
                    </w:rPr>
                  </w:pPr>
                  <w:r w:rsidRPr="00AA6B12">
                    <w:rPr>
                      <w:rFonts w:ascii="Open Sans" w:hAnsi="Open Sans" w:cs="Open Sans"/>
                      <w:bCs/>
                      <w:lang w:val="sk-SK"/>
                    </w:rPr>
                    <w:t>14.</w:t>
                  </w:r>
                </w:p>
              </w:tc>
              <w:tc>
                <w:tcPr>
                  <w:tcW w:w="4148" w:type="pct"/>
                  <w:gridSpan w:val="2"/>
                  <w:hideMark/>
                </w:tcPr>
                <w:p w14:paraId="0159B535" w14:textId="77777777" w:rsidR="00B903D1" w:rsidRPr="00AA6B12" w:rsidRDefault="00B903D1" w:rsidP="00B903D1">
                  <w:pPr>
                    <w:spacing w:after="0" w:line="288" w:lineRule="auto"/>
                    <w:rPr>
                      <w:rFonts w:ascii="Open Sans" w:hAnsi="Open Sans" w:cs="Open Sans"/>
                      <w:bCs/>
                      <w:lang w:val="sk-SK"/>
                    </w:rPr>
                  </w:pPr>
                  <w:r w:rsidRPr="00AA6B12">
                    <w:rPr>
                      <w:rFonts w:ascii="Open Sans" w:hAnsi="Open Sans" w:cs="Open Sans"/>
                      <w:bCs/>
                      <w:lang w:val="sk-SK"/>
                    </w:rPr>
                    <w:t>Obec</w:t>
                  </w:r>
                </w:p>
              </w:tc>
            </w:tr>
            <w:tr w:rsidR="00B903D1" w:rsidRPr="004610E8" w14:paraId="58175BB1" w14:textId="77777777" w:rsidTr="006765E0">
              <w:trPr>
                <w:gridAfter w:val="1"/>
                <w:wAfter w:w="280" w:type="pct"/>
              </w:trPr>
              <w:tc>
                <w:tcPr>
                  <w:tcW w:w="572" w:type="pct"/>
                  <w:hideMark/>
                </w:tcPr>
                <w:p w14:paraId="58CB34B0" w14:textId="77777777" w:rsidR="00B903D1" w:rsidRPr="00AA6B12" w:rsidRDefault="00B903D1" w:rsidP="00B903D1">
                  <w:pPr>
                    <w:spacing w:after="0" w:line="288" w:lineRule="auto"/>
                    <w:rPr>
                      <w:rFonts w:ascii="Open Sans" w:hAnsi="Open Sans" w:cs="Open Sans"/>
                      <w:bCs/>
                      <w:lang w:val="sk-SK"/>
                    </w:rPr>
                  </w:pPr>
                  <w:r w:rsidRPr="00AA6B12">
                    <w:rPr>
                      <w:rFonts w:ascii="Open Sans" w:hAnsi="Open Sans" w:cs="Open Sans"/>
                      <w:bCs/>
                      <w:lang w:val="sk-SK"/>
                    </w:rPr>
                    <w:t>15.</w:t>
                  </w:r>
                </w:p>
              </w:tc>
              <w:tc>
                <w:tcPr>
                  <w:tcW w:w="4148" w:type="pct"/>
                  <w:gridSpan w:val="2"/>
                  <w:hideMark/>
                </w:tcPr>
                <w:p w14:paraId="06B13A54" w14:textId="77777777" w:rsidR="00B903D1" w:rsidRPr="00AA6B12" w:rsidRDefault="00B903D1" w:rsidP="00B903D1">
                  <w:pPr>
                    <w:spacing w:after="0" w:line="288" w:lineRule="auto"/>
                    <w:rPr>
                      <w:rFonts w:ascii="Open Sans" w:hAnsi="Open Sans" w:cs="Open Sans"/>
                      <w:bCs/>
                      <w:lang w:val="sk-SK"/>
                    </w:rPr>
                  </w:pPr>
                  <w:r w:rsidRPr="00AA6B12">
                    <w:rPr>
                      <w:rFonts w:ascii="Open Sans" w:hAnsi="Open Sans" w:cs="Open Sans"/>
                      <w:bCs/>
                      <w:lang w:val="sk-SK"/>
                    </w:rPr>
                    <w:t>Názov a číslo právneho titulu k nehnuteľnosti</w:t>
                  </w:r>
                </w:p>
              </w:tc>
            </w:tr>
            <w:tr w:rsidR="00B903D1" w:rsidRPr="004610E8" w14:paraId="7BA936BF" w14:textId="77777777" w:rsidTr="006765E0">
              <w:trPr>
                <w:gridAfter w:val="1"/>
                <w:wAfter w:w="280" w:type="pct"/>
              </w:trPr>
              <w:tc>
                <w:tcPr>
                  <w:tcW w:w="572" w:type="pct"/>
                  <w:hideMark/>
                </w:tcPr>
                <w:p w14:paraId="13257177" w14:textId="77777777" w:rsidR="00B903D1" w:rsidRPr="00AA6B12" w:rsidRDefault="00B903D1" w:rsidP="00B903D1">
                  <w:pPr>
                    <w:spacing w:after="0" w:line="288" w:lineRule="auto"/>
                    <w:rPr>
                      <w:rFonts w:ascii="Open Sans" w:hAnsi="Open Sans" w:cs="Open Sans"/>
                      <w:bCs/>
                      <w:lang w:val="sk-SK"/>
                    </w:rPr>
                  </w:pPr>
                  <w:r w:rsidRPr="00AA6B12">
                    <w:rPr>
                      <w:rFonts w:ascii="Open Sans" w:hAnsi="Open Sans" w:cs="Open Sans"/>
                      <w:bCs/>
                      <w:lang w:val="sk-SK"/>
                    </w:rPr>
                    <w:t>1</w:t>
                  </w:r>
                  <w:r>
                    <w:rPr>
                      <w:rFonts w:ascii="Open Sans" w:hAnsi="Open Sans" w:cs="Open Sans"/>
                      <w:bCs/>
                      <w:lang w:val="sk-SK"/>
                    </w:rPr>
                    <w:t>6.</w:t>
                  </w:r>
                </w:p>
              </w:tc>
              <w:tc>
                <w:tcPr>
                  <w:tcW w:w="4148" w:type="pct"/>
                  <w:gridSpan w:val="2"/>
                  <w:hideMark/>
                </w:tcPr>
                <w:p w14:paraId="1E7EA5BE" w14:textId="1741C1A4" w:rsidR="00B903D1" w:rsidRPr="00AA6B12" w:rsidRDefault="00B903D1" w:rsidP="00B903D1">
                  <w:pPr>
                    <w:spacing w:after="0" w:line="288" w:lineRule="auto"/>
                    <w:rPr>
                      <w:rFonts w:ascii="Open Sans" w:hAnsi="Open Sans" w:cs="Open Sans"/>
                      <w:bCs/>
                      <w:lang w:val="sk-SK"/>
                    </w:rPr>
                  </w:pPr>
                  <w:r w:rsidRPr="00AA6B12">
                    <w:rPr>
                      <w:rFonts w:ascii="Open Sans" w:hAnsi="Open Sans" w:cs="Open Sans"/>
                      <w:bCs/>
                      <w:lang w:val="sk-SK"/>
                    </w:rPr>
                    <w:t>Informácie o zistenom alebo potenciálnom konflikte záujmov v súvislosti s plnením pracovných povinností porušujúce alebo hroziace narušením nezávislého plnenia úloh zo strany zamestnanca / experta.</w:t>
                  </w:r>
                </w:p>
              </w:tc>
            </w:tr>
          </w:tbl>
          <w:p w14:paraId="588F6139" w14:textId="50119F1C" w:rsidR="008E0667" w:rsidRPr="00636AEC" w:rsidRDefault="008E0667" w:rsidP="00B903D1">
            <w:pPr>
              <w:pStyle w:val="zoznambodka"/>
              <w:numPr>
                <w:ilvl w:val="0"/>
                <w:numId w:val="0"/>
              </w:numPr>
            </w:pPr>
          </w:p>
        </w:tc>
      </w:tr>
    </w:tbl>
    <w:p w14:paraId="0D239982" w14:textId="77777777" w:rsidR="003A79D3" w:rsidRPr="005D3B52" w:rsidRDefault="003A79D3" w:rsidP="003A55E6">
      <w:pPr>
        <w:pStyle w:val="Text"/>
        <w:rPr>
          <w:sz w:val="12"/>
          <w:szCs w:val="12"/>
          <w:lang w:val="sk-SK"/>
        </w:rPr>
      </w:pPr>
    </w:p>
    <w:sectPr w:rsidR="003A79D3" w:rsidRPr="005D3B52" w:rsidSect="00C4488C">
      <w:headerReference w:type="default" r:id="rId11"/>
      <w:footerReference w:type="default" r:id="rId12"/>
      <w:headerReference w:type="first" r:id="rId13"/>
      <w:pgSz w:w="11906" w:h="16838" w:code="9"/>
      <w:pgMar w:top="993" w:right="1274" w:bottom="709" w:left="851" w:header="284" w:footer="709"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C40841" w14:textId="77777777" w:rsidR="00B859CC" w:rsidRDefault="00B859CC" w:rsidP="007C5290">
      <w:pPr>
        <w:spacing w:after="0" w:line="240" w:lineRule="auto"/>
      </w:pPr>
      <w:r>
        <w:separator/>
      </w:r>
    </w:p>
    <w:p w14:paraId="747D76FC" w14:textId="77777777" w:rsidR="00B859CC" w:rsidRDefault="00B859CC"/>
    <w:p w14:paraId="0C4A856E" w14:textId="77777777" w:rsidR="00B859CC" w:rsidRDefault="00B859CC"/>
    <w:p w14:paraId="21ED8562" w14:textId="77777777" w:rsidR="00B859CC" w:rsidRDefault="00B859CC" w:rsidP="009B6E08"/>
  </w:endnote>
  <w:endnote w:type="continuationSeparator" w:id="0">
    <w:p w14:paraId="42D86198" w14:textId="77777777" w:rsidR="00B859CC" w:rsidRDefault="00B859CC" w:rsidP="007C5290">
      <w:pPr>
        <w:spacing w:after="0" w:line="240" w:lineRule="auto"/>
      </w:pPr>
      <w:r>
        <w:continuationSeparator/>
      </w:r>
    </w:p>
    <w:p w14:paraId="0224EB2D" w14:textId="77777777" w:rsidR="00B859CC" w:rsidRDefault="00B859CC"/>
    <w:p w14:paraId="5D5EC07D" w14:textId="77777777" w:rsidR="00B859CC" w:rsidRDefault="00B859CC"/>
    <w:p w14:paraId="170B5C86" w14:textId="77777777" w:rsidR="00B859CC" w:rsidRDefault="00B859CC" w:rsidP="009B6E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Open Sans">
    <w:altName w:val="Open Sans"/>
    <w:charset w:val="00"/>
    <w:family w:val="swiss"/>
    <w:pitch w:val="variable"/>
    <w:sig w:usb0="E00002EF" w:usb1="4000205B" w:usb2="00000028"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98995639"/>
      <w:docPartObj>
        <w:docPartGallery w:val="Page Numbers (Bottom of Page)"/>
        <w:docPartUnique/>
      </w:docPartObj>
    </w:sdtPr>
    <w:sdtEndPr/>
    <w:sdtContent>
      <w:p w14:paraId="0D9E7C2A" w14:textId="34A3EAF2" w:rsidR="00447B0B" w:rsidRDefault="00E83548" w:rsidP="00984503">
        <w:pPr>
          <w:pStyle w:val="Pta"/>
          <w:jc w:val="right"/>
        </w:pPr>
        <w:r>
          <w:fldChar w:fldCharType="begin"/>
        </w:r>
        <w:r>
          <w:instrText>PAGE   \* MERGEFORMAT</w:instrText>
        </w:r>
        <w:r>
          <w:fldChar w:fldCharType="separate"/>
        </w:r>
        <w:r w:rsidR="00A952E6">
          <w:rPr>
            <w:noProof/>
          </w:rPr>
          <w:t>23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90D9AF" w14:textId="77777777" w:rsidR="00B859CC" w:rsidRDefault="00B859CC" w:rsidP="007C5290">
      <w:pPr>
        <w:spacing w:after="0" w:line="240" w:lineRule="auto"/>
      </w:pPr>
      <w:r>
        <w:separator/>
      </w:r>
    </w:p>
    <w:p w14:paraId="3FFBCC04" w14:textId="77777777" w:rsidR="00B859CC" w:rsidRDefault="00B859CC"/>
    <w:p w14:paraId="39CE8D32" w14:textId="77777777" w:rsidR="00B859CC" w:rsidRDefault="00B859CC"/>
    <w:p w14:paraId="440B858A" w14:textId="77777777" w:rsidR="00B859CC" w:rsidRDefault="00B859CC" w:rsidP="009B6E08"/>
  </w:footnote>
  <w:footnote w:type="continuationSeparator" w:id="0">
    <w:p w14:paraId="19A0DA64" w14:textId="77777777" w:rsidR="00B859CC" w:rsidRDefault="00B859CC" w:rsidP="007C5290">
      <w:pPr>
        <w:spacing w:after="0" w:line="240" w:lineRule="auto"/>
      </w:pPr>
      <w:r>
        <w:continuationSeparator/>
      </w:r>
    </w:p>
    <w:p w14:paraId="4AE6E999" w14:textId="77777777" w:rsidR="00B859CC" w:rsidRDefault="00B859CC"/>
    <w:p w14:paraId="179C6010" w14:textId="77777777" w:rsidR="00B859CC" w:rsidRDefault="00B859CC"/>
    <w:p w14:paraId="651DF23E" w14:textId="77777777" w:rsidR="00B859CC" w:rsidRDefault="00B859CC" w:rsidP="009B6E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98CB4A" w14:textId="61474750" w:rsidR="00C4488C" w:rsidRDefault="00C4488C">
    <w:pPr>
      <w:pStyle w:val="Hlavika"/>
    </w:pPr>
    <w:r>
      <w:rPr>
        <w:noProof/>
      </w:rPr>
      <w:drawing>
        <wp:inline distT="0" distB="0" distL="0" distR="0" wp14:anchorId="0687A580" wp14:editId="1CE4E662">
          <wp:extent cx="2345407" cy="707390"/>
          <wp:effectExtent l="0" t="0" r="0" b="0"/>
          <wp:docPr id="2083582094" name="Obraz 1" descr="Inttereg Polska - Slovensk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7632327" name="Obraz 1" descr="Inttereg Polska - Slovensko "/>
                  <pic:cNvPicPr/>
                </pic:nvPicPr>
                <pic:blipFill>
                  <a:blip r:embed="rId1"/>
                  <a:stretch>
                    <a:fillRect/>
                  </a:stretch>
                </pic:blipFill>
                <pic:spPr>
                  <a:xfrm>
                    <a:off x="0" y="0"/>
                    <a:ext cx="2366130" cy="71364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567C47" w14:textId="1591D55B" w:rsidR="00E83548" w:rsidRDefault="00370A07" w:rsidP="000E3125">
    <w:pPr>
      <w:pStyle w:val="Hlavika"/>
      <w:tabs>
        <w:tab w:val="clear" w:pos="4536"/>
        <w:tab w:val="clear" w:pos="9072"/>
        <w:tab w:val="left" w:pos="3030"/>
      </w:tabs>
    </w:pPr>
    <w:r>
      <w:rPr>
        <w:noProof/>
      </w:rPr>
      <w:drawing>
        <wp:inline distT="0" distB="0" distL="0" distR="0" wp14:anchorId="6B208E14" wp14:editId="5220C6CD">
          <wp:extent cx="2345407" cy="707390"/>
          <wp:effectExtent l="0" t="0" r="0" b="0"/>
          <wp:docPr id="1672069382" name="Obraz 1" descr="Inttereg Polska - Slovensk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7632327" name="Obraz 1" descr="Inttereg Polska - Slovensko "/>
                  <pic:cNvPicPr/>
                </pic:nvPicPr>
                <pic:blipFill>
                  <a:blip r:embed="rId1"/>
                  <a:stretch>
                    <a:fillRect/>
                  </a:stretch>
                </pic:blipFill>
                <pic:spPr>
                  <a:xfrm>
                    <a:off x="0" y="0"/>
                    <a:ext cx="2366130" cy="7136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289C54DC"/>
    <w:name w:val="WWNum15"/>
    <w:lvl w:ilvl="0">
      <w:start w:val="1"/>
      <w:numFmt w:val="decimal"/>
      <w:lvlText w:val="%1."/>
      <w:lvlJc w:val="left"/>
      <w:pPr>
        <w:tabs>
          <w:tab w:val="num" w:pos="357"/>
        </w:tabs>
        <w:ind w:left="357" w:hanging="360"/>
      </w:pPr>
      <w:rPr>
        <w:rFonts w:cs="Times New Roman"/>
      </w:rPr>
    </w:lvl>
    <w:lvl w:ilvl="1">
      <w:start w:val="1"/>
      <w:numFmt w:val="decimal"/>
      <w:lvlText w:val="%2."/>
      <w:lvlJc w:val="left"/>
      <w:pPr>
        <w:tabs>
          <w:tab w:val="num" w:pos="1077"/>
        </w:tabs>
        <w:ind w:left="1077" w:hanging="360"/>
      </w:pPr>
      <w:rPr>
        <w:rFonts w:cs="Times New Roman"/>
        <w:b w:val="0"/>
      </w:rPr>
    </w:lvl>
    <w:lvl w:ilvl="2">
      <w:start w:val="1"/>
      <w:numFmt w:val="bullet"/>
      <w:lvlText w:val=""/>
      <w:lvlJc w:val="left"/>
      <w:pPr>
        <w:tabs>
          <w:tab w:val="num" w:pos="1797"/>
        </w:tabs>
        <w:ind w:left="1797" w:hanging="360"/>
      </w:pPr>
      <w:rPr>
        <w:rFonts w:ascii="Wingdings" w:hAnsi="Wingdings"/>
      </w:rPr>
    </w:lvl>
    <w:lvl w:ilvl="3">
      <w:start w:val="1"/>
      <w:numFmt w:val="bullet"/>
      <w:lvlText w:val=""/>
      <w:lvlJc w:val="left"/>
      <w:pPr>
        <w:tabs>
          <w:tab w:val="num" w:pos="2517"/>
        </w:tabs>
        <w:ind w:left="2517" w:hanging="360"/>
      </w:pPr>
      <w:rPr>
        <w:rFonts w:ascii="Symbol" w:hAnsi="Symbol"/>
      </w:rPr>
    </w:lvl>
    <w:lvl w:ilvl="4">
      <w:start w:val="1"/>
      <w:numFmt w:val="bullet"/>
      <w:lvlText w:val="o"/>
      <w:lvlJc w:val="left"/>
      <w:pPr>
        <w:tabs>
          <w:tab w:val="num" w:pos="3237"/>
        </w:tabs>
        <w:ind w:left="3237" w:hanging="360"/>
      </w:pPr>
      <w:rPr>
        <w:rFonts w:ascii="Courier New" w:hAnsi="Courier New"/>
      </w:rPr>
    </w:lvl>
    <w:lvl w:ilvl="5">
      <w:start w:val="1"/>
      <w:numFmt w:val="bullet"/>
      <w:lvlText w:val=""/>
      <w:lvlJc w:val="left"/>
      <w:pPr>
        <w:tabs>
          <w:tab w:val="num" w:pos="3957"/>
        </w:tabs>
        <w:ind w:left="3957" w:hanging="360"/>
      </w:pPr>
      <w:rPr>
        <w:rFonts w:ascii="Wingdings" w:hAnsi="Wingdings"/>
      </w:rPr>
    </w:lvl>
    <w:lvl w:ilvl="6">
      <w:start w:val="1"/>
      <w:numFmt w:val="bullet"/>
      <w:lvlText w:val=""/>
      <w:lvlJc w:val="left"/>
      <w:pPr>
        <w:tabs>
          <w:tab w:val="num" w:pos="4677"/>
        </w:tabs>
        <w:ind w:left="4677" w:hanging="360"/>
      </w:pPr>
      <w:rPr>
        <w:rFonts w:ascii="Symbol" w:hAnsi="Symbol"/>
      </w:rPr>
    </w:lvl>
    <w:lvl w:ilvl="7">
      <w:start w:val="1"/>
      <w:numFmt w:val="bullet"/>
      <w:lvlText w:val="o"/>
      <w:lvlJc w:val="left"/>
      <w:pPr>
        <w:tabs>
          <w:tab w:val="num" w:pos="5397"/>
        </w:tabs>
        <w:ind w:left="5397" w:hanging="360"/>
      </w:pPr>
      <w:rPr>
        <w:rFonts w:ascii="Courier New" w:hAnsi="Courier New"/>
      </w:rPr>
    </w:lvl>
    <w:lvl w:ilvl="8">
      <w:start w:val="1"/>
      <w:numFmt w:val="bullet"/>
      <w:lvlText w:val=""/>
      <w:lvlJc w:val="left"/>
      <w:pPr>
        <w:tabs>
          <w:tab w:val="num" w:pos="6117"/>
        </w:tabs>
        <w:ind w:left="6117" w:hanging="360"/>
      </w:pPr>
      <w:rPr>
        <w:rFonts w:ascii="Wingdings" w:hAnsi="Wingdings"/>
      </w:rPr>
    </w:lvl>
  </w:abstractNum>
  <w:abstractNum w:abstractNumId="1" w15:restartNumberingAfterBreak="0">
    <w:nsid w:val="00000003"/>
    <w:multiLevelType w:val="multilevel"/>
    <w:tmpl w:val="99E0BD2C"/>
    <w:name w:val="WWNum16"/>
    <w:lvl w:ilvl="0">
      <w:start w:val="1"/>
      <w:numFmt w:val="decimal"/>
      <w:lvlText w:val="%1."/>
      <w:lvlJc w:val="left"/>
      <w:pPr>
        <w:tabs>
          <w:tab w:val="num" w:pos="0"/>
        </w:tabs>
        <w:ind w:left="360" w:hanging="360"/>
      </w:pPr>
      <w:rPr>
        <w:b w:val="0"/>
        <w:bCs w:val="0"/>
      </w:rPr>
    </w:lvl>
    <w:lvl w:ilvl="1">
      <w:start w:val="1"/>
      <w:numFmt w:val="lowerLetter"/>
      <w:lvlText w:val="%2."/>
      <w:lvlJc w:val="left"/>
      <w:pPr>
        <w:tabs>
          <w:tab w:val="num" w:pos="0"/>
        </w:tabs>
        <w:ind w:left="1080" w:hanging="360"/>
      </w:pPr>
      <w:rPr>
        <w:rFonts w:cs="Times New Roman"/>
      </w:rPr>
    </w:lvl>
    <w:lvl w:ilvl="2">
      <w:start w:val="1"/>
      <w:numFmt w:val="lowerRoman"/>
      <w:lvlText w:val="%2.%3."/>
      <w:lvlJc w:val="right"/>
      <w:pPr>
        <w:tabs>
          <w:tab w:val="num" w:pos="0"/>
        </w:tabs>
        <w:ind w:left="1800" w:hanging="180"/>
      </w:pPr>
      <w:rPr>
        <w:rFonts w:cs="Times New Roman"/>
      </w:rPr>
    </w:lvl>
    <w:lvl w:ilvl="3">
      <w:start w:val="1"/>
      <w:numFmt w:val="decimal"/>
      <w:lvlText w:val="%2.%3.%4."/>
      <w:lvlJc w:val="left"/>
      <w:pPr>
        <w:tabs>
          <w:tab w:val="num" w:pos="0"/>
        </w:tabs>
        <w:ind w:left="2520" w:hanging="360"/>
      </w:pPr>
      <w:rPr>
        <w:rFonts w:cs="Times New Roman"/>
      </w:rPr>
    </w:lvl>
    <w:lvl w:ilvl="4">
      <w:start w:val="1"/>
      <w:numFmt w:val="lowerLetter"/>
      <w:lvlText w:val="%2.%3.%4.%5."/>
      <w:lvlJc w:val="left"/>
      <w:pPr>
        <w:tabs>
          <w:tab w:val="num" w:pos="0"/>
        </w:tabs>
        <w:ind w:left="3240" w:hanging="360"/>
      </w:pPr>
      <w:rPr>
        <w:rFonts w:cs="Times New Roman"/>
      </w:rPr>
    </w:lvl>
    <w:lvl w:ilvl="5">
      <w:start w:val="1"/>
      <w:numFmt w:val="lowerRoman"/>
      <w:lvlText w:val="%2.%3.%4.%5.%6."/>
      <w:lvlJc w:val="right"/>
      <w:pPr>
        <w:tabs>
          <w:tab w:val="num" w:pos="0"/>
        </w:tabs>
        <w:ind w:left="3960" w:hanging="180"/>
      </w:pPr>
      <w:rPr>
        <w:rFonts w:cs="Times New Roman"/>
      </w:rPr>
    </w:lvl>
    <w:lvl w:ilvl="6">
      <w:start w:val="1"/>
      <w:numFmt w:val="decimal"/>
      <w:lvlText w:val="%2.%3.%4.%5.%6.%7."/>
      <w:lvlJc w:val="left"/>
      <w:pPr>
        <w:tabs>
          <w:tab w:val="num" w:pos="0"/>
        </w:tabs>
        <w:ind w:left="4680" w:hanging="360"/>
      </w:pPr>
      <w:rPr>
        <w:rFonts w:cs="Times New Roman"/>
      </w:rPr>
    </w:lvl>
    <w:lvl w:ilvl="7">
      <w:start w:val="1"/>
      <w:numFmt w:val="lowerLetter"/>
      <w:lvlText w:val="%2.%3.%4.%5.%6.%7.%8."/>
      <w:lvlJc w:val="left"/>
      <w:pPr>
        <w:tabs>
          <w:tab w:val="num" w:pos="0"/>
        </w:tabs>
        <w:ind w:left="5400" w:hanging="360"/>
      </w:pPr>
      <w:rPr>
        <w:rFonts w:cs="Times New Roman"/>
      </w:rPr>
    </w:lvl>
    <w:lvl w:ilvl="8">
      <w:start w:val="1"/>
      <w:numFmt w:val="lowerRoman"/>
      <w:lvlText w:val="%2.%3.%4.%5.%6.%7.%8.%9."/>
      <w:lvlJc w:val="right"/>
      <w:pPr>
        <w:tabs>
          <w:tab w:val="num" w:pos="0"/>
        </w:tabs>
        <w:ind w:left="6120" w:hanging="180"/>
      </w:pPr>
      <w:rPr>
        <w:rFonts w:cs="Times New Roman"/>
      </w:rPr>
    </w:lvl>
  </w:abstractNum>
  <w:abstractNum w:abstractNumId="2" w15:restartNumberingAfterBreak="0">
    <w:nsid w:val="00000004"/>
    <w:multiLevelType w:val="multilevel"/>
    <w:tmpl w:val="DDA81A46"/>
    <w:name w:val="WWNum17"/>
    <w:lvl w:ilvl="0">
      <w:start w:val="1"/>
      <w:numFmt w:val="decimal"/>
      <w:lvlText w:val="%1."/>
      <w:lvlJc w:val="left"/>
      <w:pPr>
        <w:tabs>
          <w:tab w:val="num" w:pos="0"/>
        </w:tabs>
        <w:ind w:left="360" w:hanging="360"/>
      </w:pPr>
      <w:rPr>
        <w:rFonts w:cs="Times New Roman"/>
        <w:b w:val="0"/>
        <w:bCs w:val="0"/>
      </w:rPr>
    </w:lvl>
    <w:lvl w:ilvl="1">
      <w:start w:val="1"/>
      <w:numFmt w:val="decimal"/>
      <w:lvlText w:val="%2)"/>
      <w:lvlJc w:val="left"/>
      <w:pPr>
        <w:tabs>
          <w:tab w:val="num" w:pos="0"/>
        </w:tabs>
        <w:ind w:left="1080" w:hanging="360"/>
      </w:pPr>
      <w:rPr>
        <w:rFonts w:cs="Times New Roman"/>
      </w:rPr>
    </w:lvl>
    <w:lvl w:ilvl="2">
      <w:start w:val="1"/>
      <w:numFmt w:val="lowerRoman"/>
      <w:lvlText w:val="%2.%3."/>
      <w:lvlJc w:val="right"/>
      <w:pPr>
        <w:tabs>
          <w:tab w:val="num" w:pos="0"/>
        </w:tabs>
        <w:ind w:left="1800" w:hanging="180"/>
      </w:pPr>
      <w:rPr>
        <w:rFonts w:cs="Times New Roman"/>
      </w:rPr>
    </w:lvl>
    <w:lvl w:ilvl="3">
      <w:start w:val="1"/>
      <w:numFmt w:val="decimal"/>
      <w:lvlText w:val="%2.%3.%4."/>
      <w:lvlJc w:val="left"/>
      <w:pPr>
        <w:tabs>
          <w:tab w:val="num" w:pos="0"/>
        </w:tabs>
        <w:ind w:left="2520" w:hanging="360"/>
      </w:pPr>
      <w:rPr>
        <w:rFonts w:cs="Times New Roman"/>
      </w:rPr>
    </w:lvl>
    <w:lvl w:ilvl="4">
      <w:start w:val="1"/>
      <w:numFmt w:val="lowerLetter"/>
      <w:lvlText w:val="%2.%3.%4.%5."/>
      <w:lvlJc w:val="left"/>
      <w:pPr>
        <w:tabs>
          <w:tab w:val="num" w:pos="0"/>
        </w:tabs>
        <w:ind w:left="3240" w:hanging="360"/>
      </w:pPr>
      <w:rPr>
        <w:rFonts w:cs="Times New Roman"/>
      </w:rPr>
    </w:lvl>
    <w:lvl w:ilvl="5">
      <w:start w:val="1"/>
      <w:numFmt w:val="lowerRoman"/>
      <w:lvlText w:val="%2.%3.%4.%5.%6."/>
      <w:lvlJc w:val="right"/>
      <w:pPr>
        <w:tabs>
          <w:tab w:val="num" w:pos="0"/>
        </w:tabs>
        <w:ind w:left="3960" w:hanging="180"/>
      </w:pPr>
      <w:rPr>
        <w:rFonts w:cs="Times New Roman"/>
      </w:rPr>
    </w:lvl>
    <w:lvl w:ilvl="6">
      <w:start w:val="1"/>
      <w:numFmt w:val="decimal"/>
      <w:lvlText w:val="%2.%3.%4.%5.%6.%7."/>
      <w:lvlJc w:val="left"/>
      <w:pPr>
        <w:tabs>
          <w:tab w:val="num" w:pos="0"/>
        </w:tabs>
        <w:ind w:left="4680" w:hanging="360"/>
      </w:pPr>
      <w:rPr>
        <w:rFonts w:cs="Times New Roman"/>
      </w:rPr>
    </w:lvl>
    <w:lvl w:ilvl="7">
      <w:start w:val="1"/>
      <w:numFmt w:val="lowerLetter"/>
      <w:lvlText w:val="%2.%3.%4.%5.%6.%7.%8."/>
      <w:lvlJc w:val="left"/>
      <w:pPr>
        <w:tabs>
          <w:tab w:val="num" w:pos="0"/>
        </w:tabs>
        <w:ind w:left="5400" w:hanging="360"/>
      </w:pPr>
      <w:rPr>
        <w:rFonts w:cs="Times New Roman"/>
      </w:rPr>
    </w:lvl>
    <w:lvl w:ilvl="8">
      <w:start w:val="1"/>
      <w:numFmt w:val="lowerRoman"/>
      <w:lvlText w:val="%2.%3.%4.%5.%6.%7.%8.%9."/>
      <w:lvlJc w:val="right"/>
      <w:pPr>
        <w:tabs>
          <w:tab w:val="num" w:pos="0"/>
        </w:tabs>
        <w:ind w:left="6120" w:hanging="180"/>
      </w:pPr>
      <w:rPr>
        <w:rFonts w:cs="Times New Roman"/>
      </w:rPr>
    </w:lvl>
  </w:abstractNum>
  <w:abstractNum w:abstractNumId="3" w15:restartNumberingAfterBreak="0">
    <w:nsid w:val="00000005"/>
    <w:multiLevelType w:val="multilevel"/>
    <w:tmpl w:val="00000005"/>
    <w:name w:val="WWNum24"/>
    <w:lvl w:ilvl="0">
      <w:start w:val="1"/>
      <w:numFmt w:val="decimal"/>
      <w:lvlText w:val="%1."/>
      <w:lvlJc w:val="left"/>
      <w:pPr>
        <w:tabs>
          <w:tab w:val="num" w:pos="357"/>
        </w:tabs>
        <w:ind w:left="357" w:hanging="360"/>
      </w:pPr>
      <w:rPr>
        <w:rFonts w:cs="Times New Roman"/>
      </w:rPr>
    </w:lvl>
    <w:lvl w:ilvl="1">
      <w:start w:val="1"/>
      <w:numFmt w:val="decimal"/>
      <w:lvlText w:val="%2."/>
      <w:lvlJc w:val="left"/>
      <w:pPr>
        <w:tabs>
          <w:tab w:val="num" w:pos="1077"/>
        </w:tabs>
        <w:ind w:left="1077" w:hanging="360"/>
      </w:pPr>
      <w:rPr>
        <w:rFonts w:cs="Times New Roman"/>
      </w:rPr>
    </w:lvl>
    <w:lvl w:ilvl="2">
      <w:start w:val="1"/>
      <w:numFmt w:val="bullet"/>
      <w:lvlText w:val=""/>
      <w:lvlJc w:val="left"/>
      <w:pPr>
        <w:tabs>
          <w:tab w:val="num" w:pos="1797"/>
        </w:tabs>
        <w:ind w:left="1797" w:hanging="360"/>
      </w:pPr>
      <w:rPr>
        <w:rFonts w:ascii="Wingdings" w:hAnsi="Wingdings"/>
      </w:rPr>
    </w:lvl>
    <w:lvl w:ilvl="3">
      <w:start w:val="1"/>
      <w:numFmt w:val="bullet"/>
      <w:lvlText w:val=""/>
      <w:lvlJc w:val="left"/>
      <w:pPr>
        <w:tabs>
          <w:tab w:val="num" w:pos="2517"/>
        </w:tabs>
        <w:ind w:left="2517" w:hanging="360"/>
      </w:pPr>
      <w:rPr>
        <w:rFonts w:ascii="Symbol" w:hAnsi="Symbol"/>
      </w:rPr>
    </w:lvl>
    <w:lvl w:ilvl="4">
      <w:start w:val="1"/>
      <w:numFmt w:val="bullet"/>
      <w:lvlText w:val="o"/>
      <w:lvlJc w:val="left"/>
      <w:pPr>
        <w:tabs>
          <w:tab w:val="num" w:pos="3237"/>
        </w:tabs>
        <w:ind w:left="3237" w:hanging="360"/>
      </w:pPr>
      <w:rPr>
        <w:rFonts w:ascii="Courier New" w:hAnsi="Courier New"/>
      </w:rPr>
    </w:lvl>
    <w:lvl w:ilvl="5">
      <w:start w:val="1"/>
      <w:numFmt w:val="bullet"/>
      <w:lvlText w:val=""/>
      <w:lvlJc w:val="left"/>
      <w:pPr>
        <w:tabs>
          <w:tab w:val="num" w:pos="3957"/>
        </w:tabs>
        <w:ind w:left="3957" w:hanging="360"/>
      </w:pPr>
      <w:rPr>
        <w:rFonts w:ascii="Wingdings" w:hAnsi="Wingdings"/>
      </w:rPr>
    </w:lvl>
    <w:lvl w:ilvl="6">
      <w:start w:val="1"/>
      <w:numFmt w:val="bullet"/>
      <w:lvlText w:val=""/>
      <w:lvlJc w:val="left"/>
      <w:pPr>
        <w:tabs>
          <w:tab w:val="num" w:pos="4677"/>
        </w:tabs>
        <w:ind w:left="4677" w:hanging="360"/>
      </w:pPr>
      <w:rPr>
        <w:rFonts w:ascii="Symbol" w:hAnsi="Symbol"/>
      </w:rPr>
    </w:lvl>
    <w:lvl w:ilvl="7">
      <w:start w:val="1"/>
      <w:numFmt w:val="bullet"/>
      <w:lvlText w:val="o"/>
      <w:lvlJc w:val="left"/>
      <w:pPr>
        <w:tabs>
          <w:tab w:val="num" w:pos="5397"/>
        </w:tabs>
        <w:ind w:left="5397" w:hanging="360"/>
      </w:pPr>
      <w:rPr>
        <w:rFonts w:ascii="Courier New" w:hAnsi="Courier New"/>
      </w:rPr>
    </w:lvl>
    <w:lvl w:ilvl="8">
      <w:start w:val="1"/>
      <w:numFmt w:val="bullet"/>
      <w:lvlText w:val=""/>
      <w:lvlJc w:val="left"/>
      <w:pPr>
        <w:tabs>
          <w:tab w:val="num" w:pos="6117"/>
        </w:tabs>
        <w:ind w:left="6117" w:hanging="360"/>
      </w:pPr>
      <w:rPr>
        <w:rFonts w:ascii="Wingdings" w:hAnsi="Wingdings"/>
      </w:rPr>
    </w:lvl>
  </w:abstractNum>
  <w:abstractNum w:abstractNumId="4" w15:restartNumberingAfterBreak="0">
    <w:nsid w:val="00000006"/>
    <w:multiLevelType w:val="multilevel"/>
    <w:tmpl w:val="00000006"/>
    <w:name w:val="WWNum27"/>
    <w:lvl w:ilvl="0">
      <w:start w:val="1"/>
      <w:numFmt w:val="decimal"/>
      <w:lvlText w:val="%1."/>
      <w:lvlJc w:val="left"/>
      <w:pPr>
        <w:tabs>
          <w:tab w:val="num" w:pos="0"/>
        </w:tabs>
        <w:ind w:left="345" w:hanging="705"/>
      </w:pPr>
      <w:rPr>
        <w:rFonts w:cs="Times New Roman"/>
      </w:rPr>
    </w:lvl>
    <w:lvl w:ilvl="1">
      <w:start w:val="1"/>
      <w:numFmt w:val="lowerLetter"/>
      <w:lvlText w:val="%2."/>
      <w:lvlJc w:val="left"/>
      <w:pPr>
        <w:tabs>
          <w:tab w:val="num" w:pos="0"/>
        </w:tabs>
        <w:ind w:left="720" w:hanging="360"/>
      </w:pPr>
      <w:rPr>
        <w:rFonts w:cs="Times New Roman"/>
      </w:rPr>
    </w:lvl>
    <w:lvl w:ilvl="2">
      <w:start w:val="1"/>
      <w:numFmt w:val="lowerRoman"/>
      <w:lvlText w:val="%2.%3."/>
      <w:lvlJc w:val="right"/>
      <w:pPr>
        <w:tabs>
          <w:tab w:val="num" w:pos="0"/>
        </w:tabs>
        <w:ind w:left="1440" w:hanging="180"/>
      </w:pPr>
      <w:rPr>
        <w:rFonts w:cs="Times New Roman"/>
      </w:rPr>
    </w:lvl>
    <w:lvl w:ilvl="3">
      <w:start w:val="1"/>
      <w:numFmt w:val="decimal"/>
      <w:lvlText w:val="%2.%3.%4."/>
      <w:lvlJc w:val="left"/>
      <w:pPr>
        <w:tabs>
          <w:tab w:val="num" w:pos="0"/>
        </w:tabs>
        <w:ind w:left="2160" w:hanging="360"/>
      </w:pPr>
      <w:rPr>
        <w:rFonts w:cs="Times New Roman"/>
      </w:rPr>
    </w:lvl>
    <w:lvl w:ilvl="4">
      <w:start w:val="1"/>
      <w:numFmt w:val="lowerLetter"/>
      <w:lvlText w:val="%2.%3.%4.%5."/>
      <w:lvlJc w:val="left"/>
      <w:pPr>
        <w:tabs>
          <w:tab w:val="num" w:pos="0"/>
        </w:tabs>
        <w:ind w:left="2880" w:hanging="360"/>
      </w:pPr>
      <w:rPr>
        <w:rFonts w:cs="Times New Roman"/>
      </w:rPr>
    </w:lvl>
    <w:lvl w:ilvl="5">
      <w:start w:val="1"/>
      <w:numFmt w:val="lowerRoman"/>
      <w:lvlText w:val="%2.%3.%4.%5.%6."/>
      <w:lvlJc w:val="right"/>
      <w:pPr>
        <w:tabs>
          <w:tab w:val="num" w:pos="0"/>
        </w:tabs>
        <w:ind w:left="3600" w:hanging="180"/>
      </w:pPr>
      <w:rPr>
        <w:rFonts w:cs="Times New Roman"/>
      </w:rPr>
    </w:lvl>
    <w:lvl w:ilvl="6">
      <w:start w:val="1"/>
      <w:numFmt w:val="decimal"/>
      <w:lvlText w:val="%2.%3.%4.%5.%6.%7."/>
      <w:lvlJc w:val="left"/>
      <w:pPr>
        <w:tabs>
          <w:tab w:val="num" w:pos="0"/>
        </w:tabs>
        <w:ind w:left="4320" w:hanging="360"/>
      </w:pPr>
      <w:rPr>
        <w:rFonts w:cs="Times New Roman"/>
      </w:rPr>
    </w:lvl>
    <w:lvl w:ilvl="7">
      <w:start w:val="1"/>
      <w:numFmt w:val="lowerLetter"/>
      <w:lvlText w:val="%2.%3.%4.%5.%6.%7.%8."/>
      <w:lvlJc w:val="left"/>
      <w:pPr>
        <w:tabs>
          <w:tab w:val="num" w:pos="0"/>
        </w:tabs>
        <w:ind w:left="5040" w:hanging="360"/>
      </w:pPr>
      <w:rPr>
        <w:rFonts w:cs="Times New Roman"/>
      </w:rPr>
    </w:lvl>
    <w:lvl w:ilvl="8">
      <w:start w:val="1"/>
      <w:numFmt w:val="lowerRoman"/>
      <w:lvlText w:val="%2.%3.%4.%5.%6.%7.%8.%9."/>
      <w:lvlJc w:val="right"/>
      <w:pPr>
        <w:tabs>
          <w:tab w:val="num" w:pos="0"/>
        </w:tabs>
        <w:ind w:left="5760" w:hanging="180"/>
      </w:pPr>
      <w:rPr>
        <w:rFonts w:cs="Times New Roman"/>
      </w:rPr>
    </w:lvl>
  </w:abstractNum>
  <w:abstractNum w:abstractNumId="5" w15:restartNumberingAfterBreak="0">
    <w:nsid w:val="00000007"/>
    <w:multiLevelType w:val="multilevel"/>
    <w:tmpl w:val="00000007"/>
    <w:name w:val="WWNum33"/>
    <w:lvl w:ilvl="0">
      <w:start w:val="1"/>
      <w:numFmt w:val="decimal"/>
      <w:lvlText w:val="%1."/>
      <w:lvlJc w:val="left"/>
      <w:pPr>
        <w:tabs>
          <w:tab w:val="num" w:pos="357"/>
        </w:tabs>
        <w:ind w:left="357" w:hanging="360"/>
      </w:pPr>
      <w:rPr>
        <w:rFonts w:cs="Times New Roman"/>
      </w:rPr>
    </w:lvl>
    <w:lvl w:ilvl="1">
      <w:start w:val="1"/>
      <w:numFmt w:val="decimal"/>
      <w:lvlText w:val="%2."/>
      <w:lvlJc w:val="left"/>
      <w:pPr>
        <w:tabs>
          <w:tab w:val="num" w:pos="1077"/>
        </w:tabs>
        <w:ind w:left="1077" w:hanging="360"/>
      </w:pPr>
      <w:rPr>
        <w:rFonts w:cs="Times New Roman"/>
      </w:rPr>
    </w:lvl>
    <w:lvl w:ilvl="2">
      <w:start w:val="1"/>
      <w:numFmt w:val="bullet"/>
      <w:lvlText w:val=""/>
      <w:lvlJc w:val="left"/>
      <w:pPr>
        <w:tabs>
          <w:tab w:val="num" w:pos="1797"/>
        </w:tabs>
        <w:ind w:left="1797" w:hanging="360"/>
      </w:pPr>
      <w:rPr>
        <w:rFonts w:ascii="Wingdings" w:hAnsi="Wingdings"/>
      </w:rPr>
    </w:lvl>
    <w:lvl w:ilvl="3">
      <w:start w:val="1"/>
      <w:numFmt w:val="bullet"/>
      <w:lvlText w:val=""/>
      <w:lvlJc w:val="left"/>
      <w:pPr>
        <w:tabs>
          <w:tab w:val="num" w:pos="2517"/>
        </w:tabs>
        <w:ind w:left="2517" w:hanging="360"/>
      </w:pPr>
      <w:rPr>
        <w:rFonts w:ascii="Symbol" w:hAnsi="Symbol"/>
      </w:rPr>
    </w:lvl>
    <w:lvl w:ilvl="4">
      <w:start w:val="1"/>
      <w:numFmt w:val="bullet"/>
      <w:lvlText w:val="o"/>
      <w:lvlJc w:val="left"/>
      <w:pPr>
        <w:tabs>
          <w:tab w:val="num" w:pos="3237"/>
        </w:tabs>
        <w:ind w:left="3237" w:hanging="360"/>
      </w:pPr>
      <w:rPr>
        <w:rFonts w:ascii="Courier New" w:hAnsi="Courier New"/>
      </w:rPr>
    </w:lvl>
    <w:lvl w:ilvl="5">
      <w:start w:val="1"/>
      <w:numFmt w:val="bullet"/>
      <w:lvlText w:val=""/>
      <w:lvlJc w:val="left"/>
      <w:pPr>
        <w:tabs>
          <w:tab w:val="num" w:pos="3957"/>
        </w:tabs>
        <w:ind w:left="3957" w:hanging="360"/>
      </w:pPr>
      <w:rPr>
        <w:rFonts w:ascii="Wingdings" w:hAnsi="Wingdings"/>
      </w:rPr>
    </w:lvl>
    <w:lvl w:ilvl="6">
      <w:start w:val="1"/>
      <w:numFmt w:val="bullet"/>
      <w:lvlText w:val=""/>
      <w:lvlJc w:val="left"/>
      <w:pPr>
        <w:tabs>
          <w:tab w:val="num" w:pos="4677"/>
        </w:tabs>
        <w:ind w:left="4677" w:hanging="360"/>
      </w:pPr>
      <w:rPr>
        <w:rFonts w:ascii="Symbol" w:hAnsi="Symbol"/>
      </w:rPr>
    </w:lvl>
    <w:lvl w:ilvl="7">
      <w:start w:val="1"/>
      <w:numFmt w:val="bullet"/>
      <w:lvlText w:val="o"/>
      <w:lvlJc w:val="left"/>
      <w:pPr>
        <w:tabs>
          <w:tab w:val="num" w:pos="5397"/>
        </w:tabs>
        <w:ind w:left="5397" w:hanging="360"/>
      </w:pPr>
      <w:rPr>
        <w:rFonts w:ascii="Courier New" w:hAnsi="Courier New"/>
      </w:rPr>
    </w:lvl>
    <w:lvl w:ilvl="8">
      <w:start w:val="1"/>
      <w:numFmt w:val="bullet"/>
      <w:lvlText w:val=""/>
      <w:lvlJc w:val="left"/>
      <w:pPr>
        <w:tabs>
          <w:tab w:val="num" w:pos="6117"/>
        </w:tabs>
        <w:ind w:left="6117" w:hanging="360"/>
      </w:pPr>
      <w:rPr>
        <w:rFonts w:ascii="Wingdings" w:hAnsi="Wingdings"/>
      </w:rPr>
    </w:lvl>
  </w:abstractNum>
  <w:abstractNum w:abstractNumId="6" w15:restartNumberingAfterBreak="0">
    <w:nsid w:val="00000008"/>
    <w:multiLevelType w:val="multilevel"/>
    <w:tmpl w:val="00000008"/>
    <w:name w:val="WWNum35"/>
    <w:lvl w:ilvl="0">
      <w:start w:val="1"/>
      <w:numFmt w:val="decimal"/>
      <w:lvlText w:val="%1."/>
      <w:lvlJc w:val="left"/>
      <w:pPr>
        <w:tabs>
          <w:tab w:val="num" w:pos="357"/>
        </w:tabs>
        <w:ind w:left="357" w:hanging="360"/>
      </w:pPr>
      <w:rPr>
        <w:rFonts w:cs="Times New Roman"/>
      </w:rPr>
    </w:lvl>
    <w:lvl w:ilvl="1">
      <w:start w:val="1"/>
      <w:numFmt w:val="bullet"/>
      <w:lvlText w:val=""/>
      <w:lvlJc w:val="left"/>
      <w:pPr>
        <w:tabs>
          <w:tab w:val="num" w:pos="1077"/>
        </w:tabs>
        <w:ind w:left="1077" w:hanging="360"/>
      </w:pPr>
      <w:rPr>
        <w:rFonts w:ascii="Symbol" w:hAnsi="Symbol"/>
      </w:rPr>
    </w:lvl>
    <w:lvl w:ilvl="2">
      <w:start w:val="1"/>
      <w:numFmt w:val="bullet"/>
      <w:lvlText w:val=""/>
      <w:lvlJc w:val="left"/>
      <w:pPr>
        <w:tabs>
          <w:tab w:val="num" w:pos="1797"/>
        </w:tabs>
        <w:ind w:left="1797" w:hanging="360"/>
      </w:pPr>
      <w:rPr>
        <w:rFonts w:ascii="Wingdings" w:hAnsi="Wingdings"/>
      </w:rPr>
    </w:lvl>
    <w:lvl w:ilvl="3">
      <w:start w:val="1"/>
      <w:numFmt w:val="bullet"/>
      <w:lvlText w:val=""/>
      <w:lvlJc w:val="left"/>
      <w:pPr>
        <w:tabs>
          <w:tab w:val="num" w:pos="2517"/>
        </w:tabs>
        <w:ind w:left="2517" w:hanging="360"/>
      </w:pPr>
      <w:rPr>
        <w:rFonts w:ascii="Symbol" w:hAnsi="Symbol"/>
      </w:rPr>
    </w:lvl>
    <w:lvl w:ilvl="4">
      <w:start w:val="1"/>
      <w:numFmt w:val="bullet"/>
      <w:lvlText w:val="o"/>
      <w:lvlJc w:val="left"/>
      <w:pPr>
        <w:tabs>
          <w:tab w:val="num" w:pos="3237"/>
        </w:tabs>
        <w:ind w:left="3237" w:hanging="360"/>
      </w:pPr>
      <w:rPr>
        <w:rFonts w:ascii="Courier New" w:hAnsi="Courier New"/>
      </w:rPr>
    </w:lvl>
    <w:lvl w:ilvl="5">
      <w:start w:val="1"/>
      <w:numFmt w:val="bullet"/>
      <w:lvlText w:val=""/>
      <w:lvlJc w:val="left"/>
      <w:pPr>
        <w:tabs>
          <w:tab w:val="num" w:pos="3957"/>
        </w:tabs>
        <w:ind w:left="3957" w:hanging="360"/>
      </w:pPr>
      <w:rPr>
        <w:rFonts w:ascii="Wingdings" w:hAnsi="Wingdings"/>
      </w:rPr>
    </w:lvl>
    <w:lvl w:ilvl="6">
      <w:start w:val="1"/>
      <w:numFmt w:val="bullet"/>
      <w:lvlText w:val=""/>
      <w:lvlJc w:val="left"/>
      <w:pPr>
        <w:tabs>
          <w:tab w:val="num" w:pos="4677"/>
        </w:tabs>
        <w:ind w:left="4677" w:hanging="360"/>
      </w:pPr>
      <w:rPr>
        <w:rFonts w:ascii="Symbol" w:hAnsi="Symbol"/>
      </w:rPr>
    </w:lvl>
    <w:lvl w:ilvl="7">
      <w:start w:val="1"/>
      <w:numFmt w:val="bullet"/>
      <w:lvlText w:val="o"/>
      <w:lvlJc w:val="left"/>
      <w:pPr>
        <w:tabs>
          <w:tab w:val="num" w:pos="5397"/>
        </w:tabs>
        <w:ind w:left="5397" w:hanging="360"/>
      </w:pPr>
      <w:rPr>
        <w:rFonts w:ascii="Courier New" w:hAnsi="Courier New"/>
      </w:rPr>
    </w:lvl>
    <w:lvl w:ilvl="8">
      <w:start w:val="1"/>
      <w:numFmt w:val="bullet"/>
      <w:lvlText w:val=""/>
      <w:lvlJc w:val="left"/>
      <w:pPr>
        <w:tabs>
          <w:tab w:val="num" w:pos="6117"/>
        </w:tabs>
        <w:ind w:left="6117" w:hanging="360"/>
      </w:pPr>
      <w:rPr>
        <w:rFonts w:ascii="Wingdings" w:hAnsi="Wingdings"/>
      </w:rPr>
    </w:lvl>
  </w:abstractNum>
  <w:abstractNum w:abstractNumId="7" w15:restartNumberingAfterBreak="0">
    <w:nsid w:val="00000009"/>
    <w:multiLevelType w:val="multilevel"/>
    <w:tmpl w:val="00000009"/>
    <w:name w:val="WWNum36"/>
    <w:lvl w:ilvl="0">
      <w:start w:val="1"/>
      <w:numFmt w:val="bullet"/>
      <w:lvlText w:val=""/>
      <w:lvlJc w:val="left"/>
      <w:pPr>
        <w:tabs>
          <w:tab w:val="num" w:pos="0"/>
        </w:tabs>
        <w:ind w:left="1437" w:hanging="360"/>
      </w:pPr>
      <w:rPr>
        <w:rFonts w:ascii="Symbol" w:hAnsi="Symbol"/>
      </w:rPr>
    </w:lvl>
    <w:lvl w:ilvl="1">
      <w:start w:val="1"/>
      <w:numFmt w:val="bullet"/>
      <w:lvlText w:val="o"/>
      <w:lvlJc w:val="left"/>
      <w:pPr>
        <w:tabs>
          <w:tab w:val="num" w:pos="0"/>
        </w:tabs>
        <w:ind w:left="2157" w:hanging="360"/>
      </w:pPr>
      <w:rPr>
        <w:rFonts w:ascii="Courier New" w:hAnsi="Courier New"/>
      </w:rPr>
    </w:lvl>
    <w:lvl w:ilvl="2">
      <w:start w:val="1"/>
      <w:numFmt w:val="bullet"/>
      <w:lvlText w:val=""/>
      <w:lvlJc w:val="left"/>
      <w:pPr>
        <w:tabs>
          <w:tab w:val="num" w:pos="0"/>
        </w:tabs>
        <w:ind w:left="2877" w:hanging="360"/>
      </w:pPr>
      <w:rPr>
        <w:rFonts w:ascii="Wingdings" w:hAnsi="Wingdings"/>
      </w:rPr>
    </w:lvl>
    <w:lvl w:ilvl="3">
      <w:start w:val="1"/>
      <w:numFmt w:val="bullet"/>
      <w:lvlText w:val=""/>
      <w:lvlJc w:val="left"/>
      <w:pPr>
        <w:tabs>
          <w:tab w:val="num" w:pos="0"/>
        </w:tabs>
        <w:ind w:left="3597" w:hanging="360"/>
      </w:pPr>
      <w:rPr>
        <w:rFonts w:ascii="Symbol" w:hAnsi="Symbol"/>
      </w:rPr>
    </w:lvl>
    <w:lvl w:ilvl="4">
      <w:start w:val="1"/>
      <w:numFmt w:val="bullet"/>
      <w:lvlText w:val="o"/>
      <w:lvlJc w:val="left"/>
      <w:pPr>
        <w:tabs>
          <w:tab w:val="num" w:pos="0"/>
        </w:tabs>
        <w:ind w:left="4317" w:hanging="360"/>
      </w:pPr>
      <w:rPr>
        <w:rFonts w:ascii="Courier New" w:hAnsi="Courier New"/>
      </w:rPr>
    </w:lvl>
    <w:lvl w:ilvl="5">
      <w:start w:val="1"/>
      <w:numFmt w:val="bullet"/>
      <w:lvlText w:val=""/>
      <w:lvlJc w:val="left"/>
      <w:pPr>
        <w:tabs>
          <w:tab w:val="num" w:pos="0"/>
        </w:tabs>
        <w:ind w:left="5037" w:hanging="360"/>
      </w:pPr>
      <w:rPr>
        <w:rFonts w:ascii="Wingdings" w:hAnsi="Wingdings"/>
      </w:rPr>
    </w:lvl>
    <w:lvl w:ilvl="6">
      <w:start w:val="1"/>
      <w:numFmt w:val="bullet"/>
      <w:lvlText w:val=""/>
      <w:lvlJc w:val="left"/>
      <w:pPr>
        <w:tabs>
          <w:tab w:val="num" w:pos="0"/>
        </w:tabs>
        <w:ind w:left="5757" w:hanging="360"/>
      </w:pPr>
      <w:rPr>
        <w:rFonts w:ascii="Symbol" w:hAnsi="Symbol"/>
      </w:rPr>
    </w:lvl>
    <w:lvl w:ilvl="7">
      <w:start w:val="1"/>
      <w:numFmt w:val="bullet"/>
      <w:lvlText w:val="o"/>
      <w:lvlJc w:val="left"/>
      <w:pPr>
        <w:tabs>
          <w:tab w:val="num" w:pos="0"/>
        </w:tabs>
        <w:ind w:left="6477" w:hanging="360"/>
      </w:pPr>
      <w:rPr>
        <w:rFonts w:ascii="Courier New" w:hAnsi="Courier New"/>
      </w:rPr>
    </w:lvl>
    <w:lvl w:ilvl="8">
      <w:start w:val="1"/>
      <w:numFmt w:val="bullet"/>
      <w:lvlText w:val=""/>
      <w:lvlJc w:val="left"/>
      <w:pPr>
        <w:tabs>
          <w:tab w:val="num" w:pos="0"/>
        </w:tabs>
        <w:ind w:left="7197" w:hanging="360"/>
      </w:pPr>
      <w:rPr>
        <w:rFonts w:ascii="Wingdings" w:hAnsi="Wingdings"/>
      </w:rPr>
    </w:lvl>
  </w:abstractNum>
  <w:abstractNum w:abstractNumId="8" w15:restartNumberingAfterBreak="0">
    <w:nsid w:val="0000000A"/>
    <w:multiLevelType w:val="multilevel"/>
    <w:tmpl w:val="0000000A"/>
    <w:name w:val="WWNum48"/>
    <w:lvl w:ilvl="0">
      <w:start w:val="1"/>
      <w:numFmt w:val="decimal"/>
      <w:lvlText w:val="%1."/>
      <w:lvlJc w:val="left"/>
      <w:pPr>
        <w:tabs>
          <w:tab w:val="num" w:pos="0"/>
        </w:tabs>
        <w:ind w:left="1065" w:hanging="705"/>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9" w15:restartNumberingAfterBreak="0">
    <w:nsid w:val="0000000B"/>
    <w:multiLevelType w:val="multilevel"/>
    <w:tmpl w:val="0000000B"/>
    <w:name w:val="WWNum59"/>
    <w:lvl w:ilvl="0">
      <w:start w:val="1"/>
      <w:numFmt w:val="decimal"/>
      <w:lvlText w:val="%1)"/>
      <w:lvlJc w:val="left"/>
      <w:pPr>
        <w:tabs>
          <w:tab w:val="num" w:pos="0"/>
        </w:tabs>
        <w:ind w:left="1068" w:hanging="360"/>
      </w:pPr>
      <w:rPr>
        <w:rFonts w:cs="Times New Roman"/>
      </w:rPr>
    </w:lvl>
    <w:lvl w:ilvl="1">
      <w:start w:val="1"/>
      <w:numFmt w:val="lowerLetter"/>
      <w:lvlText w:val="%2."/>
      <w:lvlJc w:val="left"/>
      <w:pPr>
        <w:tabs>
          <w:tab w:val="num" w:pos="0"/>
        </w:tabs>
        <w:ind w:left="1788" w:hanging="360"/>
      </w:pPr>
      <w:rPr>
        <w:rFonts w:cs="Times New Roman"/>
      </w:rPr>
    </w:lvl>
    <w:lvl w:ilvl="2">
      <w:start w:val="1"/>
      <w:numFmt w:val="lowerRoman"/>
      <w:lvlText w:val="%2.%3."/>
      <w:lvlJc w:val="right"/>
      <w:pPr>
        <w:tabs>
          <w:tab w:val="num" w:pos="0"/>
        </w:tabs>
        <w:ind w:left="2508" w:hanging="180"/>
      </w:pPr>
      <w:rPr>
        <w:rFonts w:cs="Times New Roman"/>
      </w:rPr>
    </w:lvl>
    <w:lvl w:ilvl="3">
      <w:start w:val="1"/>
      <w:numFmt w:val="decimal"/>
      <w:lvlText w:val="%2.%3.%4."/>
      <w:lvlJc w:val="left"/>
      <w:pPr>
        <w:tabs>
          <w:tab w:val="num" w:pos="0"/>
        </w:tabs>
        <w:ind w:left="3228" w:hanging="360"/>
      </w:pPr>
      <w:rPr>
        <w:rFonts w:cs="Times New Roman"/>
      </w:rPr>
    </w:lvl>
    <w:lvl w:ilvl="4">
      <w:start w:val="1"/>
      <w:numFmt w:val="lowerLetter"/>
      <w:lvlText w:val="%2.%3.%4.%5."/>
      <w:lvlJc w:val="left"/>
      <w:pPr>
        <w:tabs>
          <w:tab w:val="num" w:pos="0"/>
        </w:tabs>
        <w:ind w:left="3948" w:hanging="360"/>
      </w:pPr>
      <w:rPr>
        <w:rFonts w:cs="Times New Roman"/>
      </w:rPr>
    </w:lvl>
    <w:lvl w:ilvl="5">
      <w:start w:val="1"/>
      <w:numFmt w:val="lowerRoman"/>
      <w:lvlText w:val="%2.%3.%4.%5.%6."/>
      <w:lvlJc w:val="right"/>
      <w:pPr>
        <w:tabs>
          <w:tab w:val="num" w:pos="0"/>
        </w:tabs>
        <w:ind w:left="4668" w:hanging="180"/>
      </w:pPr>
      <w:rPr>
        <w:rFonts w:cs="Times New Roman"/>
      </w:rPr>
    </w:lvl>
    <w:lvl w:ilvl="6">
      <w:start w:val="1"/>
      <w:numFmt w:val="decimal"/>
      <w:lvlText w:val="%2.%3.%4.%5.%6.%7."/>
      <w:lvlJc w:val="left"/>
      <w:pPr>
        <w:tabs>
          <w:tab w:val="num" w:pos="0"/>
        </w:tabs>
        <w:ind w:left="5388" w:hanging="360"/>
      </w:pPr>
      <w:rPr>
        <w:rFonts w:cs="Times New Roman"/>
      </w:rPr>
    </w:lvl>
    <w:lvl w:ilvl="7">
      <w:start w:val="1"/>
      <w:numFmt w:val="lowerLetter"/>
      <w:lvlText w:val="%2.%3.%4.%5.%6.%7.%8."/>
      <w:lvlJc w:val="left"/>
      <w:pPr>
        <w:tabs>
          <w:tab w:val="num" w:pos="0"/>
        </w:tabs>
        <w:ind w:left="6108" w:hanging="360"/>
      </w:pPr>
      <w:rPr>
        <w:rFonts w:cs="Times New Roman"/>
      </w:rPr>
    </w:lvl>
    <w:lvl w:ilvl="8">
      <w:start w:val="1"/>
      <w:numFmt w:val="lowerRoman"/>
      <w:lvlText w:val="%2.%3.%4.%5.%6.%7.%8.%9."/>
      <w:lvlJc w:val="right"/>
      <w:pPr>
        <w:tabs>
          <w:tab w:val="num" w:pos="0"/>
        </w:tabs>
        <w:ind w:left="6828" w:hanging="180"/>
      </w:pPr>
      <w:rPr>
        <w:rFonts w:cs="Times New Roman"/>
      </w:rPr>
    </w:lvl>
  </w:abstractNum>
  <w:abstractNum w:abstractNumId="10" w15:restartNumberingAfterBreak="0">
    <w:nsid w:val="0000000D"/>
    <w:multiLevelType w:val="multilevel"/>
    <w:tmpl w:val="0000000D"/>
    <w:name w:val="WWNum62"/>
    <w:lvl w:ilvl="0">
      <w:start w:val="1"/>
      <w:numFmt w:val="decimal"/>
      <w:lvlText w:val="%1)"/>
      <w:lvlJc w:val="left"/>
      <w:pPr>
        <w:tabs>
          <w:tab w:val="num" w:pos="0"/>
        </w:tabs>
        <w:ind w:left="1068" w:hanging="360"/>
      </w:pPr>
      <w:rPr>
        <w:rFonts w:cs="Times New Roman"/>
      </w:rPr>
    </w:lvl>
    <w:lvl w:ilvl="1">
      <w:start w:val="1"/>
      <w:numFmt w:val="lowerLetter"/>
      <w:lvlText w:val="%2."/>
      <w:lvlJc w:val="left"/>
      <w:pPr>
        <w:tabs>
          <w:tab w:val="num" w:pos="0"/>
        </w:tabs>
        <w:ind w:left="1788" w:hanging="360"/>
      </w:pPr>
      <w:rPr>
        <w:rFonts w:cs="Times New Roman"/>
      </w:rPr>
    </w:lvl>
    <w:lvl w:ilvl="2">
      <w:start w:val="1"/>
      <w:numFmt w:val="lowerRoman"/>
      <w:lvlText w:val="%2.%3."/>
      <w:lvlJc w:val="right"/>
      <w:pPr>
        <w:tabs>
          <w:tab w:val="num" w:pos="0"/>
        </w:tabs>
        <w:ind w:left="2508" w:hanging="180"/>
      </w:pPr>
      <w:rPr>
        <w:rFonts w:cs="Times New Roman"/>
      </w:rPr>
    </w:lvl>
    <w:lvl w:ilvl="3">
      <w:start w:val="1"/>
      <w:numFmt w:val="decimal"/>
      <w:lvlText w:val="%2.%3.%4."/>
      <w:lvlJc w:val="left"/>
      <w:pPr>
        <w:tabs>
          <w:tab w:val="num" w:pos="0"/>
        </w:tabs>
        <w:ind w:left="3228" w:hanging="360"/>
      </w:pPr>
      <w:rPr>
        <w:rFonts w:cs="Times New Roman"/>
      </w:rPr>
    </w:lvl>
    <w:lvl w:ilvl="4">
      <w:start w:val="1"/>
      <w:numFmt w:val="lowerLetter"/>
      <w:lvlText w:val="%2.%3.%4.%5."/>
      <w:lvlJc w:val="left"/>
      <w:pPr>
        <w:tabs>
          <w:tab w:val="num" w:pos="0"/>
        </w:tabs>
        <w:ind w:left="3948" w:hanging="360"/>
      </w:pPr>
      <w:rPr>
        <w:rFonts w:cs="Times New Roman"/>
      </w:rPr>
    </w:lvl>
    <w:lvl w:ilvl="5">
      <w:start w:val="1"/>
      <w:numFmt w:val="lowerRoman"/>
      <w:lvlText w:val="%2.%3.%4.%5.%6."/>
      <w:lvlJc w:val="right"/>
      <w:pPr>
        <w:tabs>
          <w:tab w:val="num" w:pos="0"/>
        </w:tabs>
        <w:ind w:left="4668" w:hanging="180"/>
      </w:pPr>
      <w:rPr>
        <w:rFonts w:cs="Times New Roman"/>
      </w:rPr>
    </w:lvl>
    <w:lvl w:ilvl="6">
      <w:start w:val="1"/>
      <w:numFmt w:val="decimal"/>
      <w:lvlText w:val="%2.%3.%4.%5.%6.%7."/>
      <w:lvlJc w:val="left"/>
      <w:pPr>
        <w:tabs>
          <w:tab w:val="num" w:pos="0"/>
        </w:tabs>
        <w:ind w:left="5388" w:hanging="360"/>
      </w:pPr>
      <w:rPr>
        <w:rFonts w:cs="Times New Roman"/>
      </w:rPr>
    </w:lvl>
    <w:lvl w:ilvl="7">
      <w:start w:val="1"/>
      <w:numFmt w:val="lowerLetter"/>
      <w:lvlText w:val="%2.%3.%4.%5.%6.%7.%8."/>
      <w:lvlJc w:val="left"/>
      <w:pPr>
        <w:tabs>
          <w:tab w:val="num" w:pos="0"/>
        </w:tabs>
        <w:ind w:left="6108" w:hanging="360"/>
      </w:pPr>
      <w:rPr>
        <w:rFonts w:cs="Times New Roman"/>
      </w:rPr>
    </w:lvl>
    <w:lvl w:ilvl="8">
      <w:start w:val="1"/>
      <w:numFmt w:val="lowerRoman"/>
      <w:lvlText w:val="%2.%3.%4.%5.%6.%7.%8.%9."/>
      <w:lvlJc w:val="right"/>
      <w:pPr>
        <w:tabs>
          <w:tab w:val="num" w:pos="0"/>
        </w:tabs>
        <w:ind w:left="6828" w:hanging="180"/>
      </w:pPr>
      <w:rPr>
        <w:rFonts w:cs="Times New Roman"/>
      </w:rPr>
    </w:lvl>
  </w:abstractNum>
  <w:abstractNum w:abstractNumId="11" w15:restartNumberingAfterBreak="0">
    <w:nsid w:val="0000000E"/>
    <w:multiLevelType w:val="multilevel"/>
    <w:tmpl w:val="C0D099F2"/>
    <w:name w:val="WWNum67"/>
    <w:lvl w:ilvl="0">
      <w:start w:val="1"/>
      <w:numFmt w:val="decimal"/>
      <w:lvlText w:val="%1)"/>
      <w:lvlJc w:val="left"/>
      <w:pPr>
        <w:tabs>
          <w:tab w:val="num" w:pos="0"/>
        </w:tabs>
        <w:ind w:left="1068" w:hanging="360"/>
      </w:pPr>
      <w:rPr>
        <w:rFonts w:cs="Times New Roman"/>
        <w:b w:val="0"/>
        <w:bCs w:val="0"/>
      </w:rPr>
    </w:lvl>
    <w:lvl w:ilvl="1">
      <w:start w:val="1"/>
      <w:numFmt w:val="lowerLetter"/>
      <w:lvlText w:val="%2."/>
      <w:lvlJc w:val="left"/>
      <w:pPr>
        <w:tabs>
          <w:tab w:val="num" w:pos="0"/>
        </w:tabs>
        <w:ind w:left="1788" w:hanging="360"/>
      </w:pPr>
      <w:rPr>
        <w:rFonts w:cs="Times New Roman"/>
      </w:rPr>
    </w:lvl>
    <w:lvl w:ilvl="2">
      <w:start w:val="1"/>
      <w:numFmt w:val="lowerRoman"/>
      <w:lvlText w:val="%2.%3."/>
      <w:lvlJc w:val="right"/>
      <w:pPr>
        <w:tabs>
          <w:tab w:val="num" w:pos="0"/>
        </w:tabs>
        <w:ind w:left="2508" w:hanging="180"/>
      </w:pPr>
      <w:rPr>
        <w:rFonts w:cs="Times New Roman"/>
      </w:rPr>
    </w:lvl>
    <w:lvl w:ilvl="3">
      <w:start w:val="1"/>
      <w:numFmt w:val="decimal"/>
      <w:lvlText w:val="%2.%3.%4."/>
      <w:lvlJc w:val="left"/>
      <w:pPr>
        <w:tabs>
          <w:tab w:val="num" w:pos="0"/>
        </w:tabs>
        <w:ind w:left="3228" w:hanging="360"/>
      </w:pPr>
      <w:rPr>
        <w:rFonts w:cs="Times New Roman"/>
      </w:rPr>
    </w:lvl>
    <w:lvl w:ilvl="4">
      <w:start w:val="1"/>
      <w:numFmt w:val="lowerLetter"/>
      <w:lvlText w:val="%2.%3.%4.%5."/>
      <w:lvlJc w:val="left"/>
      <w:pPr>
        <w:tabs>
          <w:tab w:val="num" w:pos="0"/>
        </w:tabs>
        <w:ind w:left="3948" w:hanging="360"/>
      </w:pPr>
      <w:rPr>
        <w:rFonts w:cs="Times New Roman"/>
      </w:rPr>
    </w:lvl>
    <w:lvl w:ilvl="5">
      <w:start w:val="1"/>
      <w:numFmt w:val="lowerRoman"/>
      <w:lvlText w:val="%2.%3.%4.%5.%6."/>
      <w:lvlJc w:val="right"/>
      <w:pPr>
        <w:tabs>
          <w:tab w:val="num" w:pos="0"/>
        </w:tabs>
        <w:ind w:left="4668" w:hanging="180"/>
      </w:pPr>
      <w:rPr>
        <w:rFonts w:cs="Times New Roman"/>
      </w:rPr>
    </w:lvl>
    <w:lvl w:ilvl="6">
      <w:start w:val="1"/>
      <w:numFmt w:val="decimal"/>
      <w:lvlText w:val="%2.%3.%4.%5.%6.%7."/>
      <w:lvlJc w:val="left"/>
      <w:pPr>
        <w:tabs>
          <w:tab w:val="num" w:pos="0"/>
        </w:tabs>
        <w:ind w:left="5388" w:hanging="360"/>
      </w:pPr>
      <w:rPr>
        <w:rFonts w:cs="Times New Roman"/>
      </w:rPr>
    </w:lvl>
    <w:lvl w:ilvl="7">
      <w:start w:val="1"/>
      <w:numFmt w:val="lowerLetter"/>
      <w:lvlText w:val="%2.%3.%4.%5.%6.%7.%8."/>
      <w:lvlJc w:val="left"/>
      <w:pPr>
        <w:tabs>
          <w:tab w:val="num" w:pos="0"/>
        </w:tabs>
        <w:ind w:left="6108" w:hanging="360"/>
      </w:pPr>
      <w:rPr>
        <w:rFonts w:cs="Times New Roman"/>
      </w:rPr>
    </w:lvl>
    <w:lvl w:ilvl="8">
      <w:start w:val="1"/>
      <w:numFmt w:val="lowerRoman"/>
      <w:lvlText w:val="%2.%3.%4.%5.%6.%7.%8.%9."/>
      <w:lvlJc w:val="right"/>
      <w:pPr>
        <w:tabs>
          <w:tab w:val="num" w:pos="0"/>
        </w:tabs>
        <w:ind w:left="6828" w:hanging="180"/>
      </w:pPr>
      <w:rPr>
        <w:rFonts w:cs="Times New Roman"/>
      </w:rPr>
    </w:lvl>
  </w:abstractNum>
  <w:abstractNum w:abstractNumId="12" w15:restartNumberingAfterBreak="0">
    <w:nsid w:val="0000000F"/>
    <w:multiLevelType w:val="multilevel"/>
    <w:tmpl w:val="0000000F"/>
    <w:name w:val="WWNum80"/>
    <w:lvl w:ilvl="0">
      <w:start w:val="1"/>
      <w:numFmt w:val="decimal"/>
      <w:lvlText w:val="%1."/>
      <w:lvlJc w:val="left"/>
      <w:pPr>
        <w:tabs>
          <w:tab w:val="num" w:pos="502"/>
        </w:tabs>
        <w:ind w:left="502" w:hanging="360"/>
      </w:pPr>
      <w:rPr>
        <w:rFonts w:cs="Times New Roman"/>
      </w:rPr>
    </w:lvl>
    <w:lvl w:ilvl="1">
      <w:start w:val="1"/>
      <w:numFmt w:val="decimal"/>
      <w:lvlText w:val="%2)"/>
      <w:lvlJc w:val="left"/>
      <w:pPr>
        <w:tabs>
          <w:tab w:val="num" w:pos="1222"/>
        </w:tabs>
        <w:ind w:left="1224" w:hanging="362"/>
      </w:pPr>
      <w:rPr>
        <w:rFonts w:cs="Times New Roman"/>
      </w:rPr>
    </w:lvl>
    <w:lvl w:ilvl="2">
      <w:start w:val="1"/>
      <w:numFmt w:val="lowerRoman"/>
      <w:lvlText w:val="%2.%3."/>
      <w:lvlJc w:val="right"/>
      <w:pPr>
        <w:tabs>
          <w:tab w:val="num" w:pos="1942"/>
        </w:tabs>
        <w:ind w:left="1942" w:hanging="180"/>
      </w:pPr>
      <w:rPr>
        <w:rFonts w:cs="Times New Roman"/>
      </w:rPr>
    </w:lvl>
    <w:lvl w:ilvl="3">
      <w:start w:val="1"/>
      <w:numFmt w:val="decimal"/>
      <w:lvlText w:val="%2.%3.%4."/>
      <w:lvlJc w:val="left"/>
      <w:pPr>
        <w:tabs>
          <w:tab w:val="num" w:pos="2662"/>
        </w:tabs>
        <w:ind w:left="2662" w:hanging="360"/>
      </w:pPr>
      <w:rPr>
        <w:rFonts w:cs="Times New Roman"/>
      </w:rPr>
    </w:lvl>
    <w:lvl w:ilvl="4">
      <w:start w:val="1"/>
      <w:numFmt w:val="lowerLetter"/>
      <w:lvlText w:val="%2.%3.%4.%5."/>
      <w:lvlJc w:val="left"/>
      <w:pPr>
        <w:tabs>
          <w:tab w:val="num" w:pos="3382"/>
        </w:tabs>
        <w:ind w:left="3382" w:hanging="360"/>
      </w:pPr>
      <w:rPr>
        <w:rFonts w:cs="Times New Roman"/>
      </w:rPr>
    </w:lvl>
    <w:lvl w:ilvl="5">
      <w:start w:val="1"/>
      <w:numFmt w:val="lowerRoman"/>
      <w:lvlText w:val="%2.%3.%4.%5.%6."/>
      <w:lvlJc w:val="right"/>
      <w:pPr>
        <w:tabs>
          <w:tab w:val="num" w:pos="4102"/>
        </w:tabs>
        <w:ind w:left="4102" w:hanging="180"/>
      </w:pPr>
      <w:rPr>
        <w:rFonts w:cs="Times New Roman"/>
      </w:rPr>
    </w:lvl>
    <w:lvl w:ilvl="6">
      <w:start w:val="1"/>
      <w:numFmt w:val="decimal"/>
      <w:lvlText w:val="%2.%3.%4.%5.%6.%7."/>
      <w:lvlJc w:val="left"/>
      <w:pPr>
        <w:tabs>
          <w:tab w:val="num" w:pos="4822"/>
        </w:tabs>
        <w:ind w:left="4822" w:hanging="360"/>
      </w:pPr>
      <w:rPr>
        <w:rFonts w:cs="Times New Roman"/>
      </w:rPr>
    </w:lvl>
    <w:lvl w:ilvl="7">
      <w:start w:val="1"/>
      <w:numFmt w:val="lowerLetter"/>
      <w:lvlText w:val="%2.%3.%4.%5.%6.%7.%8."/>
      <w:lvlJc w:val="left"/>
      <w:pPr>
        <w:tabs>
          <w:tab w:val="num" w:pos="5542"/>
        </w:tabs>
        <w:ind w:left="5542" w:hanging="360"/>
      </w:pPr>
      <w:rPr>
        <w:rFonts w:cs="Times New Roman"/>
      </w:rPr>
    </w:lvl>
    <w:lvl w:ilvl="8">
      <w:start w:val="1"/>
      <w:numFmt w:val="lowerRoman"/>
      <w:lvlText w:val="%2.%3.%4.%5.%6.%7.%8.%9."/>
      <w:lvlJc w:val="right"/>
      <w:pPr>
        <w:tabs>
          <w:tab w:val="num" w:pos="6262"/>
        </w:tabs>
        <w:ind w:left="6262" w:hanging="180"/>
      </w:pPr>
      <w:rPr>
        <w:rFonts w:cs="Times New Roman"/>
      </w:rPr>
    </w:lvl>
  </w:abstractNum>
  <w:abstractNum w:abstractNumId="13" w15:restartNumberingAfterBreak="0">
    <w:nsid w:val="00000010"/>
    <w:multiLevelType w:val="multilevel"/>
    <w:tmpl w:val="D35E7250"/>
    <w:name w:val="WWNum81"/>
    <w:lvl w:ilvl="0">
      <w:start w:val="1"/>
      <w:numFmt w:val="decimal"/>
      <w:lvlText w:val="%1."/>
      <w:lvlJc w:val="left"/>
      <w:pPr>
        <w:tabs>
          <w:tab w:val="num" w:pos="360"/>
        </w:tabs>
        <w:ind w:left="360" w:hanging="360"/>
      </w:pPr>
      <w:rPr>
        <w:rFonts w:cs="Times New Roman"/>
        <w:b w:val="0"/>
        <w:bCs w:val="0"/>
      </w:rPr>
    </w:lvl>
    <w:lvl w:ilvl="1">
      <w:start w:val="1"/>
      <w:numFmt w:val="decimal"/>
      <w:lvlText w:val="%2)"/>
      <w:lvlJc w:val="left"/>
      <w:pPr>
        <w:tabs>
          <w:tab w:val="num" w:pos="1080"/>
        </w:tabs>
        <w:ind w:left="1082" w:hanging="362"/>
      </w:pPr>
      <w:rPr>
        <w:rFonts w:cs="Times New Roman"/>
      </w:rPr>
    </w:lvl>
    <w:lvl w:ilvl="2">
      <w:start w:val="1"/>
      <w:numFmt w:val="lowerRoman"/>
      <w:lvlText w:val="%2.%3."/>
      <w:lvlJc w:val="right"/>
      <w:pPr>
        <w:tabs>
          <w:tab w:val="num" w:pos="1800"/>
        </w:tabs>
        <w:ind w:left="1800" w:hanging="180"/>
      </w:pPr>
      <w:rPr>
        <w:rFonts w:cs="Times New Roman"/>
      </w:rPr>
    </w:lvl>
    <w:lvl w:ilvl="3">
      <w:start w:val="1"/>
      <w:numFmt w:val="decimal"/>
      <w:lvlText w:val="%2.%3.%4."/>
      <w:lvlJc w:val="left"/>
      <w:pPr>
        <w:tabs>
          <w:tab w:val="num" w:pos="2520"/>
        </w:tabs>
        <w:ind w:left="2520" w:hanging="360"/>
      </w:pPr>
      <w:rPr>
        <w:rFonts w:cs="Times New Roman"/>
      </w:rPr>
    </w:lvl>
    <w:lvl w:ilvl="4">
      <w:start w:val="1"/>
      <w:numFmt w:val="lowerLetter"/>
      <w:lvlText w:val="%2.%3.%4.%5."/>
      <w:lvlJc w:val="left"/>
      <w:pPr>
        <w:tabs>
          <w:tab w:val="num" w:pos="3240"/>
        </w:tabs>
        <w:ind w:left="3240" w:hanging="360"/>
      </w:pPr>
      <w:rPr>
        <w:rFonts w:cs="Times New Roman"/>
      </w:rPr>
    </w:lvl>
    <w:lvl w:ilvl="5">
      <w:start w:val="1"/>
      <w:numFmt w:val="lowerRoman"/>
      <w:lvlText w:val="%2.%3.%4.%5.%6."/>
      <w:lvlJc w:val="right"/>
      <w:pPr>
        <w:tabs>
          <w:tab w:val="num" w:pos="3960"/>
        </w:tabs>
        <w:ind w:left="3960" w:hanging="180"/>
      </w:pPr>
      <w:rPr>
        <w:rFonts w:cs="Times New Roman"/>
      </w:rPr>
    </w:lvl>
    <w:lvl w:ilvl="6">
      <w:start w:val="1"/>
      <w:numFmt w:val="decimal"/>
      <w:lvlText w:val="%2.%3.%4.%5.%6.%7."/>
      <w:lvlJc w:val="left"/>
      <w:pPr>
        <w:tabs>
          <w:tab w:val="num" w:pos="4680"/>
        </w:tabs>
        <w:ind w:left="4680" w:hanging="360"/>
      </w:pPr>
      <w:rPr>
        <w:rFonts w:cs="Times New Roman"/>
      </w:rPr>
    </w:lvl>
    <w:lvl w:ilvl="7">
      <w:start w:val="1"/>
      <w:numFmt w:val="lowerLetter"/>
      <w:lvlText w:val="%2.%3.%4.%5.%6.%7.%8."/>
      <w:lvlJc w:val="left"/>
      <w:pPr>
        <w:tabs>
          <w:tab w:val="num" w:pos="5400"/>
        </w:tabs>
        <w:ind w:left="5400" w:hanging="360"/>
      </w:pPr>
      <w:rPr>
        <w:rFonts w:cs="Times New Roman"/>
      </w:rPr>
    </w:lvl>
    <w:lvl w:ilvl="8">
      <w:start w:val="1"/>
      <w:numFmt w:val="lowerRoman"/>
      <w:lvlText w:val="%2.%3.%4.%5.%6.%7.%8.%9."/>
      <w:lvlJc w:val="right"/>
      <w:pPr>
        <w:tabs>
          <w:tab w:val="num" w:pos="6120"/>
        </w:tabs>
        <w:ind w:left="6120" w:hanging="180"/>
      </w:pPr>
      <w:rPr>
        <w:rFonts w:cs="Times New Roman"/>
      </w:rPr>
    </w:lvl>
  </w:abstractNum>
  <w:abstractNum w:abstractNumId="14" w15:restartNumberingAfterBreak="0">
    <w:nsid w:val="00000011"/>
    <w:multiLevelType w:val="multilevel"/>
    <w:tmpl w:val="BB98386C"/>
    <w:name w:val="WWNum82"/>
    <w:lvl w:ilvl="0">
      <w:start w:val="1"/>
      <w:numFmt w:val="decimal"/>
      <w:lvlText w:val="%1."/>
      <w:lvlJc w:val="left"/>
      <w:pPr>
        <w:tabs>
          <w:tab w:val="num" w:pos="360"/>
        </w:tabs>
        <w:ind w:left="360" w:hanging="360"/>
      </w:pPr>
      <w:rPr>
        <w:rFonts w:cs="Times New Roman"/>
        <w:b w:val="0"/>
        <w:bCs/>
      </w:rPr>
    </w:lvl>
    <w:lvl w:ilvl="1">
      <w:start w:val="1"/>
      <w:numFmt w:val="decimal"/>
      <w:lvlText w:val="%2)"/>
      <w:lvlJc w:val="left"/>
      <w:pPr>
        <w:tabs>
          <w:tab w:val="num" w:pos="1080"/>
        </w:tabs>
        <w:ind w:left="1082" w:hanging="362"/>
      </w:pPr>
      <w:rPr>
        <w:rFonts w:cs="Times New Roman"/>
      </w:rPr>
    </w:lvl>
    <w:lvl w:ilvl="2">
      <w:start w:val="1"/>
      <w:numFmt w:val="lowerRoman"/>
      <w:lvlText w:val="%2.%3."/>
      <w:lvlJc w:val="right"/>
      <w:pPr>
        <w:tabs>
          <w:tab w:val="num" w:pos="1800"/>
        </w:tabs>
        <w:ind w:left="1800" w:hanging="180"/>
      </w:pPr>
      <w:rPr>
        <w:rFonts w:cs="Times New Roman"/>
      </w:rPr>
    </w:lvl>
    <w:lvl w:ilvl="3">
      <w:start w:val="1"/>
      <w:numFmt w:val="decimal"/>
      <w:lvlText w:val="%2.%3.%4."/>
      <w:lvlJc w:val="left"/>
      <w:pPr>
        <w:tabs>
          <w:tab w:val="num" w:pos="2520"/>
        </w:tabs>
        <w:ind w:left="2520" w:hanging="360"/>
      </w:pPr>
      <w:rPr>
        <w:rFonts w:cs="Times New Roman"/>
      </w:rPr>
    </w:lvl>
    <w:lvl w:ilvl="4">
      <w:start w:val="1"/>
      <w:numFmt w:val="lowerLetter"/>
      <w:lvlText w:val="%2.%3.%4.%5."/>
      <w:lvlJc w:val="left"/>
      <w:pPr>
        <w:tabs>
          <w:tab w:val="num" w:pos="3240"/>
        </w:tabs>
        <w:ind w:left="3240" w:hanging="360"/>
      </w:pPr>
      <w:rPr>
        <w:rFonts w:cs="Times New Roman"/>
      </w:rPr>
    </w:lvl>
    <w:lvl w:ilvl="5">
      <w:start w:val="1"/>
      <w:numFmt w:val="lowerRoman"/>
      <w:lvlText w:val="%2.%3.%4.%5.%6."/>
      <w:lvlJc w:val="right"/>
      <w:pPr>
        <w:tabs>
          <w:tab w:val="num" w:pos="3960"/>
        </w:tabs>
        <w:ind w:left="3960" w:hanging="180"/>
      </w:pPr>
      <w:rPr>
        <w:rFonts w:cs="Times New Roman"/>
      </w:rPr>
    </w:lvl>
    <w:lvl w:ilvl="6">
      <w:start w:val="1"/>
      <w:numFmt w:val="decimal"/>
      <w:lvlText w:val="%2.%3.%4.%5.%6.%7."/>
      <w:lvlJc w:val="left"/>
      <w:pPr>
        <w:tabs>
          <w:tab w:val="num" w:pos="4680"/>
        </w:tabs>
        <w:ind w:left="4680" w:hanging="360"/>
      </w:pPr>
      <w:rPr>
        <w:rFonts w:cs="Times New Roman"/>
      </w:rPr>
    </w:lvl>
    <w:lvl w:ilvl="7">
      <w:start w:val="1"/>
      <w:numFmt w:val="lowerLetter"/>
      <w:lvlText w:val="%2.%3.%4.%5.%6.%7.%8."/>
      <w:lvlJc w:val="left"/>
      <w:pPr>
        <w:tabs>
          <w:tab w:val="num" w:pos="5400"/>
        </w:tabs>
        <w:ind w:left="5400" w:hanging="360"/>
      </w:pPr>
      <w:rPr>
        <w:rFonts w:cs="Times New Roman"/>
      </w:rPr>
    </w:lvl>
    <w:lvl w:ilvl="8">
      <w:start w:val="1"/>
      <w:numFmt w:val="lowerRoman"/>
      <w:lvlText w:val="%2.%3.%4.%5.%6.%7.%8.%9."/>
      <w:lvlJc w:val="right"/>
      <w:pPr>
        <w:tabs>
          <w:tab w:val="num" w:pos="6120"/>
        </w:tabs>
        <w:ind w:left="6120" w:hanging="180"/>
      </w:pPr>
      <w:rPr>
        <w:rFonts w:cs="Times New Roman"/>
      </w:rPr>
    </w:lvl>
  </w:abstractNum>
  <w:abstractNum w:abstractNumId="15" w15:restartNumberingAfterBreak="0">
    <w:nsid w:val="00000012"/>
    <w:multiLevelType w:val="multilevel"/>
    <w:tmpl w:val="5C7EA18E"/>
    <w:name w:val="WWNum86"/>
    <w:lvl w:ilvl="0">
      <w:start w:val="1"/>
      <w:numFmt w:val="decimal"/>
      <w:lvlText w:val="%1)"/>
      <w:lvlJc w:val="left"/>
      <w:pPr>
        <w:tabs>
          <w:tab w:val="num" w:pos="0"/>
        </w:tabs>
        <w:ind w:left="360" w:hanging="360"/>
      </w:pPr>
      <w:rPr>
        <w:rFonts w:cs="Times New Roman"/>
        <w:i w:val="0"/>
        <w:iCs/>
      </w:rPr>
    </w:lvl>
    <w:lvl w:ilvl="1">
      <w:start w:val="1"/>
      <w:numFmt w:val="lowerLetter"/>
      <w:lvlText w:val="%2)"/>
      <w:lvlJc w:val="left"/>
      <w:pPr>
        <w:tabs>
          <w:tab w:val="num" w:pos="0"/>
        </w:tabs>
        <w:ind w:left="720" w:hanging="360"/>
      </w:pPr>
      <w:rPr>
        <w:rFonts w:cs="Times New Roman"/>
      </w:rPr>
    </w:lvl>
    <w:lvl w:ilvl="2">
      <w:start w:val="1"/>
      <w:numFmt w:val="lowerRoman"/>
      <w:lvlText w:val="%2.%3)"/>
      <w:lvlJc w:val="left"/>
      <w:pPr>
        <w:tabs>
          <w:tab w:val="num" w:pos="0"/>
        </w:tabs>
        <w:ind w:left="1080" w:hanging="360"/>
      </w:pPr>
      <w:rPr>
        <w:rFonts w:cs="Times New Roman"/>
      </w:rPr>
    </w:lvl>
    <w:lvl w:ilvl="3">
      <w:start w:val="1"/>
      <w:numFmt w:val="decimal"/>
      <w:lvlText w:val="(%2.%3.%4)"/>
      <w:lvlJc w:val="left"/>
      <w:pPr>
        <w:tabs>
          <w:tab w:val="num" w:pos="0"/>
        </w:tabs>
        <w:ind w:left="1440" w:hanging="360"/>
      </w:pPr>
      <w:rPr>
        <w:rFonts w:cs="Times New Roman"/>
      </w:rPr>
    </w:lvl>
    <w:lvl w:ilvl="4">
      <w:start w:val="1"/>
      <w:numFmt w:val="lowerLetter"/>
      <w:lvlText w:val="(%2.%3.%4.%5)"/>
      <w:lvlJc w:val="left"/>
      <w:pPr>
        <w:tabs>
          <w:tab w:val="num" w:pos="0"/>
        </w:tabs>
        <w:ind w:left="1800" w:hanging="360"/>
      </w:pPr>
      <w:rPr>
        <w:rFonts w:cs="Times New Roman"/>
      </w:rPr>
    </w:lvl>
    <w:lvl w:ilvl="5">
      <w:start w:val="1"/>
      <w:numFmt w:val="lowerRoman"/>
      <w:lvlText w:val="(%2.%3.%4.%5.%6)"/>
      <w:lvlJc w:val="left"/>
      <w:pPr>
        <w:tabs>
          <w:tab w:val="num" w:pos="0"/>
        </w:tabs>
        <w:ind w:left="2160" w:hanging="360"/>
      </w:pPr>
      <w:rPr>
        <w:rFonts w:cs="Times New Roman"/>
      </w:rPr>
    </w:lvl>
    <w:lvl w:ilvl="6">
      <w:start w:val="1"/>
      <w:numFmt w:val="decimal"/>
      <w:lvlText w:val="%2.%3.%4.%5.%6.%7."/>
      <w:lvlJc w:val="left"/>
      <w:pPr>
        <w:tabs>
          <w:tab w:val="num" w:pos="0"/>
        </w:tabs>
        <w:ind w:left="2520" w:hanging="360"/>
      </w:pPr>
      <w:rPr>
        <w:rFonts w:cs="Times New Roman"/>
      </w:rPr>
    </w:lvl>
    <w:lvl w:ilvl="7">
      <w:start w:val="1"/>
      <w:numFmt w:val="lowerLetter"/>
      <w:lvlText w:val="%2.%3.%4.%5.%6.%7.%8."/>
      <w:lvlJc w:val="left"/>
      <w:pPr>
        <w:tabs>
          <w:tab w:val="num" w:pos="0"/>
        </w:tabs>
        <w:ind w:left="2880" w:hanging="360"/>
      </w:pPr>
      <w:rPr>
        <w:rFonts w:cs="Times New Roman"/>
      </w:rPr>
    </w:lvl>
    <w:lvl w:ilvl="8">
      <w:start w:val="1"/>
      <w:numFmt w:val="lowerRoman"/>
      <w:lvlText w:val="%2.%3.%4.%5.%6.%7.%8.%9."/>
      <w:lvlJc w:val="left"/>
      <w:pPr>
        <w:tabs>
          <w:tab w:val="num" w:pos="0"/>
        </w:tabs>
        <w:ind w:left="3240" w:hanging="360"/>
      </w:pPr>
      <w:rPr>
        <w:rFonts w:cs="Times New Roman"/>
      </w:rPr>
    </w:lvl>
  </w:abstractNum>
  <w:abstractNum w:abstractNumId="16" w15:restartNumberingAfterBreak="0">
    <w:nsid w:val="00000013"/>
    <w:multiLevelType w:val="multilevel"/>
    <w:tmpl w:val="00000013"/>
    <w:name w:val="WWNum87"/>
    <w:lvl w:ilvl="0">
      <w:start w:val="1"/>
      <w:numFmt w:val="decimal"/>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rPr>
        <w:rFonts w:cs="Times New Roman"/>
        <w:i w:val="0"/>
      </w:rPr>
    </w:lvl>
    <w:lvl w:ilvl="2">
      <w:start w:val="1"/>
      <w:numFmt w:val="decimal"/>
      <w:lvlText w:val="%2.%3."/>
      <w:lvlJc w:val="left"/>
      <w:pPr>
        <w:tabs>
          <w:tab w:val="num" w:pos="0"/>
        </w:tabs>
        <w:ind w:left="3060" w:hanging="360"/>
      </w:pPr>
      <w:rPr>
        <w:rFonts w:cs="Times New Roman"/>
        <w:b w:val="0"/>
      </w:rPr>
    </w:lvl>
    <w:lvl w:ilvl="3">
      <w:start w:val="1"/>
      <w:numFmt w:val="decimal"/>
      <w:lvlText w:val="%2.%3.%4."/>
      <w:lvlJc w:val="left"/>
      <w:pPr>
        <w:tabs>
          <w:tab w:val="num" w:pos="0"/>
        </w:tabs>
        <w:ind w:left="3600" w:hanging="360"/>
      </w:pPr>
      <w:rPr>
        <w:rFonts w:cs="Times New Roman"/>
      </w:rPr>
    </w:lvl>
    <w:lvl w:ilvl="4">
      <w:start w:val="1"/>
      <w:numFmt w:val="lowerLetter"/>
      <w:lvlText w:val="%2.%3.%4.%5."/>
      <w:lvlJc w:val="left"/>
      <w:pPr>
        <w:tabs>
          <w:tab w:val="num" w:pos="0"/>
        </w:tabs>
        <w:ind w:left="4320" w:hanging="360"/>
      </w:pPr>
      <w:rPr>
        <w:rFonts w:cs="Times New Roman"/>
      </w:rPr>
    </w:lvl>
    <w:lvl w:ilvl="5">
      <w:start w:val="1"/>
      <w:numFmt w:val="lowerRoman"/>
      <w:lvlText w:val="%2.%3.%4.%5.%6."/>
      <w:lvlJc w:val="right"/>
      <w:pPr>
        <w:tabs>
          <w:tab w:val="num" w:pos="0"/>
        </w:tabs>
        <w:ind w:left="5040" w:hanging="180"/>
      </w:pPr>
      <w:rPr>
        <w:rFonts w:cs="Times New Roman"/>
      </w:rPr>
    </w:lvl>
    <w:lvl w:ilvl="6">
      <w:start w:val="1"/>
      <w:numFmt w:val="decimal"/>
      <w:lvlText w:val="%2.%3.%4.%5.%6.%7."/>
      <w:lvlJc w:val="left"/>
      <w:pPr>
        <w:tabs>
          <w:tab w:val="num" w:pos="0"/>
        </w:tabs>
        <w:ind w:left="5760" w:hanging="360"/>
      </w:pPr>
      <w:rPr>
        <w:rFonts w:cs="Times New Roman"/>
      </w:rPr>
    </w:lvl>
    <w:lvl w:ilvl="7">
      <w:start w:val="1"/>
      <w:numFmt w:val="lowerLetter"/>
      <w:lvlText w:val="%2.%3.%4.%5.%6.%7.%8."/>
      <w:lvlJc w:val="left"/>
      <w:pPr>
        <w:tabs>
          <w:tab w:val="num" w:pos="0"/>
        </w:tabs>
        <w:ind w:left="6480" w:hanging="360"/>
      </w:pPr>
      <w:rPr>
        <w:rFonts w:cs="Times New Roman"/>
      </w:rPr>
    </w:lvl>
    <w:lvl w:ilvl="8">
      <w:start w:val="1"/>
      <w:numFmt w:val="lowerRoman"/>
      <w:lvlText w:val="%2.%3.%4.%5.%6.%7.%8.%9."/>
      <w:lvlJc w:val="right"/>
      <w:pPr>
        <w:tabs>
          <w:tab w:val="num" w:pos="0"/>
        </w:tabs>
        <w:ind w:left="7200" w:hanging="180"/>
      </w:pPr>
      <w:rPr>
        <w:rFonts w:cs="Times New Roman"/>
      </w:rPr>
    </w:lvl>
  </w:abstractNum>
  <w:abstractNum w:abstractNumId="17" w15:restartNumberingAfterBreak="0">
    <w:nsid w:val="00000014"/>
    <w:multiLevelType w:val="multilevel"/>
    <w:tmpl w:val="00000014"/>
    <w:name w:val="WWNum89"/>
    <w:lvl w:ilvl="0">
      <w:start w:val="1"/>
      <w:numFmt w:val="lowerLetter"/>
      <w:lvlText w:val="%1)"/>
      <w:lvlJc w:val="left"/>
      <w:pPr>
        <w:tabs>
          <w:tab w:val="num" w:pos="-241"/>
        </w:tabs>
        <w:ind w:left="1919" w:hanging="360"/>
      </w:pPr>
      <w:rPr>
        <w:rFonts w:cs="Times New Roman"/>
      </w:rPr>
    </w:lvl>
    <w:lvl w:ilvl="1">
      <w:start w:val="1"/>
      <w:numFmt w:val="lowerLetter"/>
      <w:lvlText w:val="%2."/>
      <w:lvlJc w:val="left"/>
      <w:pPr>
        <w:tabs>
          <w:tab w:val="num" w:pos="-241"/>
        </w:tabs>
        <w:ind w:left="2639" w:hanging="360"/>
      </w:pPr>
      <w:rPr>
        <w:rFonts w:cs="Times New Roman"/>
      </w:rPr>
    </w:lvl>
    <w:lvl w:ilvl="2">
      <w:start w:val="1"/>
      <w:numFmt w:val="lowerRoman"/>
      <w:lvlText w:val="%2.%3."/>
      <w:lvlJc w:val="right"/>
      <w:pPr>
        <w:tabs>
          <w:tab w:val="num" w:pos="-241"/>
        </w:tabs>
        <w:ind w:left="3359" w:hanging="180"/>
      </w:pPr>
      <w:rPr>
        <w:rFonts w:cs="Times New Roman"/>
      </w:rPr>
    </w:lvl>
    <w:lvl w:ilvl="3">
      <w:start w:val="1"/>
      <w:numFmt w:val="decimal"/>
      <w:lvlText w:val="%2.%3.%4."/>
      <w:lvlJc w:val="left"/>
      <w:pPr>
        <w:tabs>
          <w:tab w:val="num" w:pos="-241"/>
        </w:tabs>
        <w:ind w:left="4079" w:hanging="360"/>
      </w:pPr>
      <w:rPr>
        <w:rFonts w:cs="Times New Roman"/>
      </w:rPr>
    </w:lvl>
    <w:lvl w:ilvl="4">
      <w:start w:val="1"/>
      <w:numFmt w:val="lowerLetter"/>
      <w:lvlText w:val="%2.%3.%4.%5."/>
      <w:lvlJc w:val="left"/>
      <w:pPr>
        <w:tabs>
          <w:tab w:val="num" w:pos="-241"/>
        </w:tabs>
        <w:ind w:left="4799" w:hanging="360"/>
      </w:pPr>
      <w:rPr>
        <w:rFonts w:cs="Times New Roman"/>
      </w:rPr>
    </w:lvl>
    <w:lvl w:ilvl="5">
      <w:start w:val="1"/>
      <w:numFmt w:val="lowerRoman"/>
      <w:lvlText w:val="%2.%3.%4.%5.%6."/>
      <w:lvlJc w:val="right"/>
      <w:pPr>
        <w:tabs>
          <w:tab w:val="num" w:pos="-241"/>
        </w:tabs>
        <w:ind w:left="5519" w:hanging="180"/>
      </w:pPr>
      <w:rPr>
        <w:rFonts w:cs="Times New Roman"/>
      </w:rPr>
    </w:lvl>
    <w:lvl w:ilvl="6">
      <w:start w:val="1"/>
      <w:numFmt w:val="decimal"/>
      <w:lvlText w:val="%2.%3.%4.%5.%6.%7."/>
      <w:lvlJc w:val="left"/>
      <w:pPr>
        <w:tabs>
          <w:tab w:val="num" w:pos="-241"/>
        </w:tabs>
        <w:ind w:left="6239" w:hanging="360"/>
      </w:pPr>
      <w:rPr>
        <w:rFonts w:cs="Times New Roman"/>
      </w:rPr>
    </w:lvl>
    <w:lvl w:ilvl="7">
      <w:start w:val="1"/>
      <w:numFmt w:val="lowerLetter"/>
      <w:lvlText w:val="%2.%3.%4.%5.%6.%7.%8."/>
      <w:lvlJc w:val="left"/>
      <w:pPr>
        <w:tabs>
          <w:tab w:val="num" w:pos="-241"/>
        </w:tabs>
        <w:ind w:left="6959" w:hanging="360"/>
      </w:pPr>
      <w:rPr>
        <w:rFonts w:cs="Times New Roman"/>
      </w:rPr>
    </w:lvl>
    <w:lvl w:ilvl="8">
      <w:start w:val="1"/>
      <w:numFmt w:val="lowerRoman"/>
      <w:lvlText w:val="%2.%3.%4.%5.%6.%7.%8.%9."/>
      <w:lvlJc w:val="right"/>
      <w:pPr>
        <w:tabs>
          <w:tab w:val="num" w:pos="-241"/>
        </w:tabs>
        <w:ind w:left="7679" w:hanging="180"/>
      </w:pPr>
      <w:rPr>
        <w:rFonts w:cs="Times New Roman"/>
      </w:rPr>
    </w:lvl>
  </w:abstractNum>
  <w:abstractNum w:abstractNumId="18" w15:restartNumberingAfterBreak="0">
    <w:nsid w:val="00000015"/>
    <w:multiLevelType w:val="multilevel"/>
    <w:tmpl w:val="B9C2BC06"/>
    <w:name w:val="WWNum90"/>
    <w:lvl w:ilvl="0">
      <w:start w:val="1"/>
      <w:numFmt w:val="lowerLetter"/>
      <w:lvlText w:val="%1)"/>
      <w:lvlJc w:val="left"/>
      <w:pPr>
        <w:tabs>
          <w:tab w:val="num" w:pos="0"/>
        </w:tabs>
        <w:ind w:left="2160" w:hanging="360"/>
      </w:pPr>
      <w:rPr>
        <w:rFonts w:cs="Times New Roman"/>
        <w:i w:val="0"/>
        <w:iCs/>
      </w:rPr>
    </w:lvl>
    <w:lvl w:ilvl="1">
      <w:start w:val="1"/>
      <w:numFmt w:val="lowerLetter"/>
      <w:lvlText w:val="%2."/>
      <w:lvlJc w:val="left"/>
      <w:pPr>
        <w:tabs>
          <w:tab w:val="num" w:pos="0"/>
        </w:tabs>
        <w:ind w:left="2880" w:hanging="360"/>
      </w:pPr>
      <w:rPr>
        <w:rFonts w:cs="Times New Roman"/>
      </w:rPr>
    </w:lvl>
    <w:lvl w:ilvl="2">
      <w:start w:val="1"/>
      <w:numFmt w:val="lowerRoman"/>
      <w:lvlText w:val="%2.%3."/>
      <w:lvlJc w:val="right"/>
      <w:pPr>
        <w:tabs>
          <w:tab w:val="num" w:pos="0"/>
        </w:tabs>
        <w:ind w:left="3600" w:hanging="180"/>
      </w:pPr>
      <w:rPr>
        <w:rFonts w:cs="Times New Roman"/>
      </w:rPr>
    </w:lvl>
    <w:lvl w:ilvl="3">
      <w:start w:val="1"/>
      <w:numFmt w:val="decimal"/>
      <w:lvlText w:val="%2.%3.%4."/>
      <w:lvlJc w:val="left"/>
      <w:pPr>
        <w:tabs>
          <w:tab w:val="num" w:pos="0"/>
        </w:tabs>
        <w:ind w:left="4320" w:hanging="360"/>
      </w:pPr>
      <w:rPr>
        <w:rFonts w:cs="Times New Roman"/>
      </w:rPr>
    </w:lvl>
    <w:lvl w:ilvl="4">
      <w:start w:val="1"/>
      <w:numFmt w:val="lowerLetter"/>
      <w:lvlText w:val="%2.%3.%4.%5."/>
      <w:lvlJc w:val="left"/>
      <w:pPr>
        <w:tabs>
          <w:tab w:val="num" w:pos="0"/>
        </w:tabs>
        <w:ind w:left="5040" w:hanging="360"/>
      </w:pPr>
      <w:rPr>
        <w:rFonts w:cs="Times New Roman"/>
      </w:rPr>
    </w:lvl>
    <w:lvl w:ilvl="5">
      <w:start w:val="1"/>
      <w:numFmt w:val="lowerRoman"/>
      <w:lvlText w:val="%2.%3.%4.%5.%6."/>
      <w:lvlJc w:val="right"/>
      <w:pPr>
        <w:tabs>
          <w:tab w:val="num" w:pos="0"/>
        </w:tabs>
        <w:ind w:left="5760" w:hanging="180"/>
      </w:pPr>
      <w:rPr>
        <w:rFonts w:cs="Times New Roman"/>
      </w:rPr>
    </w:lvl>
    <w:lvl w:ilvl="6">
      <w:start w:val="1"/>
      <w:numFmt w:val="decimal"/>
      <w:lvlText w:val="%2.%3.%4.%5.%6.%7."/>
      <w:lvlJc w:val="left"/>
      <w:pPr>
        <w:tabs>
          <w:tab w:val="num" w:pos="0"/>
        </w:tabs>
        <w:ind w:left="6480" w:hanging="360"/>
      </w:pPr>
      <w:rPr>
        <w:rFonts w:cs="Times New Roman"/>
      </w:rPr>
    </w:lvl>
    <w:lvl w:ilvl="7">
      <w:start w:val="1"/>
      <w:numFmt w:val="lowerLetter"/>
      <w:lvlText w:val="%2.%3.%4.%5.%6.%7.%8."/>
      <w:lvlJc w:val="left"/>
      <w:pPr>
        <w:tabs>
          <w:tab w:val="num" w:pos="0"/>
        </w:tabs>
        <w:ind w:left="7200" w:hanging="360"/>
      </w:pPr>
      <w:rPr>
        <w:rFonts w:cs="Times New Roman"/>
      </w:rPr>
    </w:lvl>
    <w:lvl w:ilvl="8">
      <w:start w:val="1"/>
      <w:numFmt w:val="lowerRoman"/>
      <w:lvlText w:val="%2.%3.%4.%5.%6.%7.%8.%9."/>
      <w:lvlJc w:val="right"/>
      <w:pPr>
        <w:tabs>
          <w:tab w:val="num" w:pos="0"/>
        </w:tabs>
        <w:ind w:left="7920" w:hanging="180"/>
      </w:pPr>
      <w:rPr>
        <w:rFonts w:cs="Times New Roman"/>
      </w:rPr>
    </w:lvl>
  </w:abstractNum>
  <w:abstractNum w:abstractNumId="19" w15:restartNumberingAfterBreak="0">
    <w:nsid w:val="00000016"/>
    <w:multiLevelType w:val="multilevel"/>
    <w:tmpl w:val="00000016"/>
    <w:name w:val="WWNum91"/>
    <w:lvl w:ilvl="0">
      <w:start w:val="2"/>
      <w:numFmt w:val="lowerLetter"/>
      <w:lvlText w:val="%1)"/>
      <w:lvlJc w:val="left"/>
      <w:pPr>
        <w:tabs>
          <w:tab w:val="num" w:pos="0"/>
        </w:tabs>
        <w:ind w:left="2160" w:hanging="360"/>
      </w:pPr>
      <w:rPr>
        <w:rFonts w:cs="Times New Roman"/>
        <w:i w:val="0"/>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20" w15:restartNumberingAfterBreak="0">
    <w:nsid w:val="00000017"/>
    <w:multiLevelType w:val="multilevel"/>
    <w:tmpl w:val="00000017"/>
    <w:name w:val="WWNum94"/>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21" w15:restartNumberingAfterBreak="0">
    <w:nsid w:val="00000018"/>
    <w:multiLevelType w:val="multilevel"/>
    <w:tmpl w:val="00000018"/>
    <w:name w:val="WWNum95"/>
    <w:lvl w:ilvl="0">
      <w:start w:val="1"/>
      <w:numFmt w:val="decimal"/>
      <w:lvlText w:val="%1)"/>
      <w:lvlJc w:val="left"/>
      <w:pPr>
        <w:tabs>
          <w:tab w:val="num" w:pos="0"/>
        </w:tabs>
        <w:ind w:left="1069" w:hanging="360"/>
      </w:pPr>
      <w:rPr>
        <w:rFonts w:cs="Times New Roman"/>
      </w:rPr>
    </w:lvl>
    <w:lvl w:ilvl="1">
      <w:start w:val="1"/>
      <w:numFmt w:val="lowerLetter"/>
      <w:lvlText w:val="%2."/>
      <w:lvlJc w:val="left"/>
      <w:pPr>
        <w:tabs>
          <w:tab w:val="num" w:pos="0"/>
        </w:tabs>
        <w:ind w:left="1789" w:hanging="360"/>
      </w:pPr>
      <w:rPr>
        <w:rFonts w:cs="Times New Roman"/>
      </w:rPr>
    </w:lvl>
    <w:lvl w:ilvl="2">
      <w:start w:val="1"/>
      <w:numFmt w:val="lowerRoman"/>
      <w:lvlText w:val="%2.%3."/>
      <w:lvlJc w:val="right"/>
      <w:pPr>
        <w:tabs>
          <w:tab w:val="num" w:pos="0"/>
        </w:tabs>
        <w:ind w:left="2509" w:hanging="180"/>
      </w:pPr>
      <w:rPr>
        <w:rFonts w:cs="Times New Roman"/>
      </w:rPr>
    </w:lvl>
    <w:lvl w:ilvl="3">
      <w:start w:val="1"/>
      <w:numFmt w:val="decimal"/>
      <w:lvlText w:val="%2.%3.%4."/>
      <w:lvlJc w:val="left"/>
      <w:pPr>
        <w:tabs>
          <w:tab w:val="num" w:pos="0"/>
        </w:tabs>
        <w:ind w:left="3229" w:hanging="360"/>
      </w:pPr>
      <w:rPr>
        <w:rFonts w:cs="Times New Roman"/>
      </w:rPr>
    </w:lvl>
    <w:lvl w:ilvl="4">
      <w:start w:val="1"/>
      <w:numFmt w:val="lowerLetter"/>
      <w:lvlText w:val="%2.%3.%4.%5."/>
      <w:lvlJc w:val="left"/>
      <w:pPr>
        <w:tabs>
          <w:tab w:val="num" w:pos="0"/>
        </w:tabs>
        <w:ind w:left="3949" w:hanging="360"/>
      </w:pPr>
      <w:rPr>
        <w:rFonts w:cs="Times New Roman"/>
      </w:rPr>
    </w:lvl>
    <w:lvl w:ilvl="5">
      <w:start w:val="1"/>
      <w:numFmt w:val="lowerRoman"/>
      <w:lvlText w:val="%2.%3.%4.%5.%6."/>
      <w:lvlJc w:val="right"/>
      <w:pPr>
        <w:tabs>
          <w:tab w:val="num" w:pos="0"/>
        </w:tabs>
        <w:ind w:left="4669" w:hanging="180"/>
      </w:pPr>
      <w:rPr>
        <w:rFonts w:cs="Times New Roman"/>
      </w:rPr>
    </w:lvl>
    <w:lvl w:ilvl="6">
      <w:start w:val="1"/>
      <w:numFmt w:val="decimal"/>
      <w:lvlText w:val="%2.%3.%4.%5.%6.%7."/>
      <w:lvlJc w:val="left"/>
      <w:pPr>
        <w:tabs>
          <w:tab w:val="num" w:pos="0"/>
        </w:tabs>
        <w:ind w:left="5389" w:hanging="360"/>
      </w:pPr>
      <w:rPr>
        <w:rFonts w:cs="Times New Roman"/>
      </w:rPr>
    </w:lvl>
    <w:lvl w:ilvl="7">
      <w:start w:val="1"/>
      <w:numFmt w:val="lowerLetter"/>
      <w:lvlText w:val="%2.%3.%4.%5.%6.%7.%8."/>
      <w:lvlJc w:val="left"/>
      <w:pPr>
        <w:tabs>
          <w:tab w:val="num" w:pos="0"/>
        </w:tabs>
        <w:ind w:left="6109" w:hanging="360"/>
      </w:pPr>
      <w:rPr>
        <w:rFonts w:cs="Times New Roman"/>
      </w:rPr>
    </w:lvl>
    <w:lvl w:ilvl="8">
      <w:start w:val="1"/>
      <w:numFmt w:val="lowerRoman"/>
      <w:lvlText w:val="%2.%3.%4.%5.%6.%7.%8.%9."/>
      <w:lvlJc w:val="right"/>
      <w:pPr>
        <w:tabs>
          <w:tab w:val="num" w:pos="0"/>
        </w:tabs>
        <w:ind w:left="6829" w:hanging="180"/>
      </w:pPr>
      <w:rPr>
        <w:rFonts w:cs="Times New Roman"/>
      </w:rPr>
    </w:lvl>
  </w:abstractNum>
  <w:abstractNum w:abstractNumId="22" w15:restartNumberingAfterBreak="0">
    <w:nsid w:val="00000019"/>
    <w:multiLevelType w:val="multilevel"/>
    <w:tmpl w:val="00000019"/>
    <w:name w:val="WWNum96"/>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2.%3."/>
      <w:lvlJc w:val="right"/>
      <w:pPr>
        <w:tabs>
          <w:tab w:val="num" w:pos="0"/>
        </w:tabs>
        <w:ind w:left="1800" w:hanging="180"/>
      </w:pPr>
      <w:rPr>
        <w:rFonts w:cs="Times New Roman"/>
      </w:rPr>
    </w:lvl>
    <w:lvl w:ilvl="3">
      <w:start w:val="1"/>
      <w:numFmt w:val="decimal"/>
      <w:lvlText w:val="%2.%3.%4."/>
      <w:lvlJc w:val="left"/>
      <w:pPr>
        <w:tabs>
          <w:tab w:val="num" w:pos="0"/>
        </w:tabs>
        <w:ind w:left="2520" w:hanging="360"/>
      </w:pPr>
      <w:rPr>
        <w:rFonts w:cs="Times New Roman"/>
      </w:rPr>
    </w:lvl>
    <w:lvl w:ilvl="4">
      <w:start w:val="1"/>
      <w:numFmt w:val="lowerLetter"/>
      <w:lvlText w:val="%2.%3.%4.%5."/>
      <w:lvlJc w:val="left"/>
      <w:pPr>
        <w:tabs>
          <w:tab w:val="num" w:pos="0"/>
        </w:tabs>
        <w:ind w:left="3240" w:hanging="360"/>
      </w:pPr>
      <w:rPr>
        <w:rFonts w:cs="Times New Roman"/>
      </w:rPr>
    </w:lvl>
    <w:lvl w:ilvl="5">
      <w:start w:val="1"/>
      <w:numFmt w:val="lowerRoman"/>
      <w:lvlText w:val="%2.%3.%4.%5.%6."/>
      <w:lvlJc w:val="right"/>
      <w:pPr>
        <w:tabs>
          <w:tab w:val="num" w:pos="0"/>
        </w:tabs>
        <w:ind w:left="3960" w:hanging="180"/>
      </w:pPr>
      <w:rPr>
        <w:rFonts w:cs="Times New Roman"/>
      </w:rPr>
    </w:lvl>
    <w:lvl w:ilvl="6">
      <w:start w:val="1"/>
      <w:numFmt w:val="decimal"/>
      <w:lvlText w:val="%2.%3.%4.%5.%6.%7."/>
      <w:lvlJc w:val="left"/>
      <w:pPr>
        <w:tabs>
          <w:tab w:val="num" w:pos="0"/>
        </w:tabs>
        <w:ind w:left="4680" w:hanging="360"/>
      </w:pPr>
      <w:rPr>
        <w:rFonts w:cs="Times New Roman"/>
      </w:rPr>
    </w:lvl>
    <w:lvl w:ilvl="7">
      <w:start w:val="1"/>
      <w:numFmt w:val="lowerLetter"/>
      <w:lvlText w:val="%2.%3.%4.%5.%6.%7.%8."/>
      <w:lvlJc w:val="left"/>
      <w:pPr>
        <w:tabs>
          <w:tab w:val="num" w:pos="0"/>
        </w:tabs>
        <w:ind w:left="5400" w:hanging="360"/>
      </w:pPr>
      <w:rPr>
        <w:rFonts w:cs="Times New Roman"/>
      </w:rPr>
    </w:lvl>
    <w:lvl w:ilvl="8">
      <w:start w:val="1"/>
      <w:numFmt w:val="lowerRoman"/>
      <w:lvlText w:val="%2.%3.%4.%5.%6.%7.%8.%9."/>
      <w:lvlJc w:val="right"/>
      <w:pPr>
        <w:tabs>
          <w:tab w:val="num" w:pos="0"/>
        </w:tabs>
        <w:ind w:left="6120" w:hanging="180"/>
      </w:pPr>
      <w:rPr>
        <w:rFonts w:cs="Times New Roman"/>
      </w:rPr>
    </w:lvl>
  </w:abstractNum>
  <w:abstractNum w:abstractNumId="23" w15:restartNumberingAfterBreak="0">
    <w:nsid w:val="0000001A"/>
    <w:multiLevelType w:val="multilevel"/>
    <w:tmpl w:val="0000001A"/>
    <w:name w:val="WWNum97"/>
    <w:lvl w:ilvl="0">
      <w:start w:val="1"/>
      <w:numFmt w:val="decimal"/>
      <w:lvlText w:val="%1."/>
      <w:lvlJc w:val="left"/>
      <w:pPr>
        <w:tabs>
          <w:tab w:val="num" w:pos="0"/>
        </w:tabs>
        <w:ind w:left="644" w:hanging="360"/>
      </w:pPr>
      <w:rPr>
        <w:rFonts w:cs="Times New Roman"/>
      </w:rPr>
    </w:lvl>
    <w:lvl w:ilvl="1">
      <w:start w:val="1"/>
      <w:numFmt w:val="lowerLetter"/>
      <w:lvlText w:val="%2."/>
      <w:lvlJc w:val="left"/>
      <w:pPr>
        <w:tabs>
          <w:tab w:val="num" w:pos="0"/>
        </w:tabs>
        <w:ind w:left="1364" w:hanging="360"/>
      </w:pPr>
      <w:rPr>
        <w:rFonts w:cs="Times New Roman"/>
      </w:rPr>
    </w:lvl>
    <w:lvl w:ilvl="2">
      <w:start w:val="1"/>
      <w:numFmt w:val="lowerRoman"/>
      <w:lvlText w:val="%2.%3."/>
      <w:lvlJc w:val="right"/>
      <w:pPr>
        <w:tabs>
          <w:tab w:val="num" w:pos="0"/>
        </w:tabs>
        <w:ind w:left="2084" w:hanging="180"/>
      </w:pPr>
      <w:rPr>
        <w:rFonts w:cs="Times New Roman"/>
      </w:rPr>
    </w:lvl>
    <w:lvl w:ilvl="3">
      <w:start w:val="1"/>
      <w:numFmt w:val="decimal"/>
      <w:lvlText w:val="%2.%3.%4."/>
      <w:lvlJc w:val="left"/>
      <w:pPr>
        <w:tabs>
          <w:tab w:val="num" w:pos="0"/>
        </w:tabs>
        <w:ind w:left="2804" w:hanging="360"/>
      </w:pPr>
      <w:rPr>
        <w:rFonts w:cs="Times New Roman"/>
      </w:rPr>
    </w:lvl>
    <w:lvl w:ilvl="4">
      <w:start w:val="1"/>
      <w:numFmt w:val="lowerLetter"/>
      <w:lvlText w:val="%2.%3.%4.%5."/>
      <w:lvlJc w:val="left"/>
      <w:pPr>
        <w:tabs>
          <w:tab w:val="num" w:pos="0"/>
        </w:tabs>
        <w:ind w:left="3524" w:hanging="360"/>
      </w:pPr>
      <w:rPr>
        <w:rFonts w:cs="Times New Roman"/>
      </w:rPr>
    </w:lvl>
    <w:lvl w:ilvl="5">
      <w:start w:val="1"/>
      <w:numFmt w:val="lowerRoman"/>
      <w:lvlText w:val="%2.%3.%4.%5.%6."/>
      <w:lvlJc w:val="right"/>
      <w:pPr>
        <w:tabs>
          <w:tab w:val="num" w:pos="0"/>
        </w:tabs>
        <w:ind w:left="4244" w:hanging="180"/>
      </w:pPr>
      <w:rPr>
        <w:rFonts w:cs="Times New Roman"/>
      </w:rPr>
    </w:lvl>
    <w:lvl w:ilvl="6">
      <w:start w:val="1"/>
      <w:numFmt w:val="decimal"/>
      <w:lvlText w:val="%2.%3.%4.%5.%6.%7."/>
      <w:lvlJc w:val="left"/>
      <w:pPr>
        <w:tabs>
          <w:tab w:val="num" w:pos="0"/>
        </w:tabs>
        <w:ind w:left="4964" w:hanging="360"/>
      </w:pPr>
      <w:rPr>
        <w:rFonts w:cs="Times New Roman"/>
      </w:rPr>
    </w:lvl>
    <w:lvl w:ilvl="7">
      <w:start w:val="1"/>
      <w:numFmt w:val="lowerLetter"/>
      <w:lvlText w:val="%2.%3.%4.%5.%6.%7.%8."/>
      <w:lvlJc w:val="left"/>
      <w:pPr>
        <w:tabs>
          <w:tab w:val="num" w:pos="0"/>
        </w:tabs>
        <w:ind w:left="5684" w:hanging="360"/>
      </w:pPr>
      <w:rPr>
        <w:rFonts w:cs="Times New Roman"/>
      </w:rPr>
    </w:lvl>
    <w:lvl w:ilvl="8">
      <w:start w:val="1"/>
      <w:numFmt w:val="lowerRoman"/>
      <w:lvlText w:val="%2.%3.%4.%5.%6.%7.%8.%9."/>
      <w:lvlJc w:val="right"/>
      <w:pPr>
        <w:tabs>
          <w:tab w:val="num" w:pos="0"/>
        </w:tabs>
        <w:ind w:left="6404" w:hanging="180"/>
      </w:pPr>
      <w:rPr>
        <w:rFonts w:cs="Times New Roman"/>
      </w:rPr>
    </w:lvl>
  </w:abstractNum>
  <w:abstractNum w:abstractNumId="24" w15:restartNumberingAfterBreak="0">
    <w:nsid w:val="0000001B"/>
    <w:multiLevelType w:val="multilevel"/>
    <w:tmpl w:val="0000001B"/>
    <w:name w:val="WWNum98"/>
    <w:lvl w:ilvl="0">
      <w:start w:val="1"/>
      <w:numFmt w:val="decimal"/>
      <w:lvlText w:val="%1)"/>
      <w:lvlJc w:val="left"/>
      <w:pPr>
        <w:tabs>
          <w:tab w:val="num" w:pos="0"/>
        </w:tabs>
        <w:ind w:left="360" w:hanging="360"/>
      </w:pPr>
      <w:rPr>
        <w:rFonts w:cs="Times New Roman"/>
        <w:b w:val="0"/>
        <w:sz w:val="22"/>
        <w:szCs w:val="22"/>
      </w:rPr>
    </w:lvl>
    <w:lvl w:ilvl="1">
      <w:start w:val="1"/>
      <w:numFmt w:val="lowerLetter"/>
      <w:lvlText w:val="%2)"/>
      <w:lvlJc w:val="left"/>
      <w:pPr>
        <w:tabs>
          <w:tab w:val="num" w:pos="0"/>
        </w:tabs>
        <w:ind w:left="1069" w:hanging="360"/>
      </w:pPr>
      <w:rPr>
        <w:rFonts w:cs="Times New Roman"/>
        <w:b w:val="0"/>
        <w:sz w:val="20"/>
        <w:szCs w:val="20"/>
      </w:rPr>
    </w:lvl>
    <w:lvl w:ilvl="2">
      <w:start w:val="1"/>
      <w:numFmt w:val="lowerRoman"/>
      <w:lvlText w:val="%2.%3)"/>
      <w:lvlJc w:val="left"/>
      <w:pPr>
        <w:tabs>
          <w:tab w:val="num" w:pos="0"/>
        </w:tabs>
        <w:ind w:left="1080" w:hanging="360"/>
      </w:pPr>
      <w:rPr>
        <w:rFonts w:cs="Times New Roman"/>
        <w:b/>
        <w:sz w:val="22"/>
        <w:szCs w:val="22"/>
      </w:rPr>
    </w:lvl>
    <w:lvl w:ilvl="3">
      <w:start w:val="1"/>
      <w:numFmt w:val="decimal"/>
      <w:lvlText w:val="(%2.%3.%4)"/>
      <w:lvlJc w:val="left"/>
      <w:pPr>
        <w:tabs>
          <w:tab w:val="num" w:pos="0"/>
        </w:tabs>
        <w:ind w:left="1440" w:hanging="360"/>
      </w:pPr>
      <w:rPr>
        <w:rFonts w:cs="Times New Roman"/>
        <w:b/>
        <w:sz w:val="22"/>
        <w:szCs w:val="22"/>
      </w:rPr>
    </w:lvl>
    <w:lvl w:ilvl="4">
      <w:start w:val="1"/>
      <w:numFmt w:val="lowerLetter"/>
      <w:lvlText w:val="(%2.%3.%4.%5)"/>
      <w:lvlJc w:val="left"/>
      <w:pPr>
        <w:tabs>
          <w:tab w:val="num" w:pos="0"/>
        </w:tabs>
        <w:ind w:left="1800" w:hanging="360"/>
      </w:pPr>
      <w:rPr>
        <w:rFonts w:cs="Times New Roman"/>
        <w:b/>
        <w:sz w:val="22"/>
        <w:szCs w:val="22"/>
      </w:rPr>
    </w:lvl>
    <w:lvl w:ilvl="5">
      <w:start w:val="1"/>
      <w:numFmt w:val="lowerRoman"/>
      <w:lvlText w:val="(%2.%3.%4.%5.%6)"/>
      <w:lvlJc w:val="left"/>
      <w:pPr>
        <w:tabs>
          <w:tab w:val="num" w:pos="0"/>
        </w:tabs>
        <w:ind w:left="2160" w:hanging="360"/>
      </w:pPr>
      <w:rPr>
        <w:rFonts w:cs="Times New Roman"/>
        <w:b/>
        <w:sz w:val="22"/>
        <w:szCs w:val="22"/>
      </w:rPr>
    </w:lvl>
    <w:lvl w:ilvl="6">
      <w:start w:val="1"/>
      <w:numFmt w:val="decimal"/>
      <w:lvlText w:val="%2.%3.%4.%5.%6.%7."/>
      <w:lvlJc w:val="left"/>
      <w:pPr>
        <w:tabs>
          <w:tab w:val="num" w:pos="0"/>
        </w:tabs>
        <w:ind w:left="2520" w:hanging="360"/>
      </w:pPr>
      <w:rPr>
        <w:rFonts w:cs="Times New Roman"/>
        <w:b/>
        <w:sz w:val="22"/>
        <w:szCs w:val="22"/>
      </w:rPr>
    </w:lvl>
    <w:lvl w:ilvl="7">
      <w:start w:val="1"/>
      <w:numFmt w:val="lowerLetter"/>
      <w:lvlText w:val="%2.%3.%4.%5.%6.%7.%8."/>
      <w:lvlJc w:val="left"/>
      <w:pPr>
        <w:tabs>
          <w:tab w:val="num" w:pos="0"/>
        </w:tabs>
        <w:ind w:left="2880" w:hanging="360"/>
      </w:pPr>
      <w:rPr>
        <w:rFonts w:cs="Times New Roman"/>
        <w:b/>
        <w:sz w:val="22"/>
        <w:szCs w:val="22"/>
      </w:rPr>
    </w:lvl>
    <w:lvl w:ilvl="8">
      <w:start w:val="1"/>
      <w:numFmt w:val="lowerRoman"/>
      <w:lvlText w:val="%2.%3.%4.%5.%6.%7.%8.%9."/>
      <w:lvlJc w:val="left"/>
      <w:pPr>
        <w:tabs>
          <w:tab w:val="num" w:pos="0"/>
        </w:tabs>
        <w:ind w:left="3240" w:hanging="360"/>
      </w:pPr>
      <w:rPr>
        <w:rFonts w:cs="Times New Roman"/>
        <w:b/>
        <w:sz w:val="22"/>
        <w:szCs w:val="22"/>
      </w:rPr>
    </w:lvl>
  </w:abstractNum>
  <w:abstractNum w:abstractNumId="25" w15:restartNumberingAfterBreak="0">
    <w:nsid w:val="0000001C"/>
    <w:multiLevelType w:val="multilevel"/>
    <w:tmpl w:val="104A52F0"/>
    <w:name w:val="WWNum99"/>
    <w:lvl w:ilvl="0">
      <w:start w:val="1"/>
      <w:numFmt w:val="decimal"/>
      <w:lvlText w:val="%1."/>
      <w:lvlJc w:val="left"/>
      <w:pPr>
        <w:tabs>
          <w:tab w:val="num" w:pos="0"/>
        </w:tabs>
        <w:ind w:left="1068" w:hanging="360"/>
      </w:pPr>
      <w:rPr>
        <w:rFonts w:cs="Times New Roman"/>
        <w:b w:val="0"/>
        <w:bCs w:val="0"/>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26" w15:restartNumberingAfterBreak="0">
    <w:nsid w:val="0000001D"/>
    <w:multiLevelType w:val="multilevel"/>
    <w:tmpl w:val="0000001D"/>
    <w:name w:val="WWNum100"/>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27" w15:restartNumberingAfterBreak="0">
    <w:nsid w:val="0000001E"/>
    <w:multiLevelType w:val="multilevel"/>
    <w:tmpl w:val="0000001E"/>
    <w:name w:val="WWNum103"/>
    <w:lvl w:ilvl="0">
      <w:start w:val="1"/>
      <w:numFmt w:val="decimal"/>
      <w:lvlText w:val="%1)"/>
      <w:lvlJc w:val="left"/>
      <w:pPr>
        <w:tabs>
          <w:tab w:val="num" w:pos="0"/>
        </w:tabs>
        <w:ind w:left="1068" w:hanging="360"/>
      </w:pPr>
      <w:rPr>
        <w:rFonts w:cs="Times New Roman"/>
      </w:rPr>
    </w:lvl>
    <w:lvl w:ilvl="1">
      <w:start w:val="1"/>
      <w:numFmt w:val="lowerLetter"/>
      <w:lvlText w:val="%2)"/>
      <w:lvlJc w:val="left"/>
      <w:pPr>
        <w:tabs>
          <w:tab w:val="num" w:pos="0"/>
        </w:tabs>
        <w:ind w:left="1428" w:hanging="360"/>
      </w:pPr>
      <w:rPr>
        <w:rFonts w:cs="Times New Roman"/>
      </w:rPr>
    </w:lvl>
    <w:lvl w:ilvl="2">
      <w:start w:val="1"/>
      <w:numFmt w:val="lowerRoman"/>
      <w:lvlText w:val="%2.%3)"/>
      <w:lvlJc w:val="left"/>
      <w:pPr>
        <w:tabs>
          <w:tab w:val="num" w:pos="0"/>
        </w:tabs>
        <w:ind w:left="1788" w:hanging="360"/>
      </w:pPr>
      <w:rPr>
        <w:rFonts w:cs="Times New Roman"/>
      </w:rPr>
    </w:lvl>
    <w:lvl w:ilvl="3">
      <w:start w:val="1"/>
      <w:numFmt w:val="decimal"/>
      <w:lvlText w:val="(%2.%3.%4)"/>
      <w:lvlJc w:val="left"/>
      <w:pPr>
        <w:tabs>
          <w:tab w:val="num" w:pos="0"/>
        </w:tabs>
        <w:ind w:left="2148" w:hanging="360"/>
      </w:pPr>
      <w:rPr>
        <w:rFonts w:cs="Times New Roman"/>
      </w:rPr>
    </w:lvl>
    <w:lvl w:ilvl="4">
      <w:start w:val="1"/>
      <w:numFmt w:val="lowerLetter"/>
      <w:lvlText w:val="(%2.%3.%4.%5)"/>
      <w:lvlJc w:val="left"/>
      <w:pPr>
        <w:tabs>
          <w:tab w:val="num" w:pos="0"/>
        </w:tabs>
        <w:ind w:left="2508" w:hanging="360"/>
      </w:pPr>
      <w:rPr>
        <w:rFonts w:cs="Times New Roman"/>
      </w:rPr>
    </w:lvl>
    <w:lvl w:ilvl="5">
      <w:start w:val="1"/>
      <w:numFmt w:val="lowerRoman"/>
      <w:lvlText w:val="(%2.%3.%4.%5.%6)"/>
      <w:lvlJc w:val="left"/>
      <w:pPr>
        <w:tabs>
          <w:tab w:val="num" w:pos="0"/>
        </w:tabs>
        <w:ind w:left="2868" w:hanging="360"/>
      </w:pPr>
      <w:rPr>
        <w:rFonts w:cs="Times New Roman"/>
      </w:rPr>
    </w:lvl>
    <w:lvl w:ilvl="6">
      <w:start w:val="1"/>
      <w:numFmt w:val="decimal"/>
      <w:lvlText w:val="%2.%3.%4.%5.%6.%7."/>
      <w:lvlJc w:val="left"/>
      <w:pPr>
        <w:tabs>
          <w:tab w:val="num" w:pos="0"/>
        </w:tabs>
        <w:ind w:left="3228" w:hanging="360"/>
      </w:pPr>
      <w:rPr>
        <w:rFonts w:cs="Times New Roman"/>
      </w:rPr>
    </w:lvl>
    <w:lvl w:ilvl="7">
      <w:start w:val="1"/>
      <w:numFmt w:val="lowerLetter"/>
      <w:lvlText w:val="%2.%3.%4.%5.%6.%7.%8."/>
      <w:lvlJc w:val="left"/>
      <w:pPr>
        <w:tabs>
          <w:tab w:val="num" w:pos="0"/>
        </w:tabs>
        <w:ind w:left="3588" w:hanging="360"/>
      </w:pPr>
      <w:rPr>
        <w:rFonts w:cs="Times New Roman"/>
      </w:rPr>
    </w:lvl>
    <w:lvl w:ilvl="8">
      <w:start w:val="1"/>
      <w:numFmt w:val="lowerRoman"/>
      <w:lvlText w:val="%2.%3.%4.%5.%6.%7.%8.%9."/>
      <w:lvlJc w:val="left"/>
      <w:pPr>
        <w:tabs>
          <w:tab w:val="num" w:pos="0"/>
        </w:tabs>
        <w:ind w:left="3948" w:hanging="360"/>
      </w:pPr>
      <w:rPr>
        <w:rFonts w:cs="Times New Roman"/>
      </w:rPr>
    </w:lvl>
  </w:abstractNum>
  <w:abstractNum w:abstractNumId="28" w15:restartNumberingAfterBreak="0">
    <w:nsid w:val="015E1E8B"/>
    <w:multiLevelType w:val="hybridMultilevel"/>
    <w:tmpl w:val="2750A6DC"/>
    <w:lvl w:ilvl="0" w:tplc="EF9010AA">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0B5B6632"/>
    <w:multiLevelType w:val="multilevel"/>
    <w:tmpl w:val="1876C236"/>
    <w:lvl w:ilvl="0">
      <w:start w:val="2"/>
      <w:numFmt w:val="decimal"/>
      <w:pStyle w:val="slovn1"/>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15:restartNumberingAfterBreak="0">
    <w:nsid w:val="0F915D4B"/>
    <w:multiLevelType w:val="hybridMultilevel"/>
    <w:tmpl w:val="86D400DA"/>
    <w:lvl w:ilvl="0" w:tplc="3DC88942">
      <w:start w:val="1"/>
      <w:numFmt w:val="bullet"/>
      <w:lvlText w:val=""/>
      <w:lvlJc w:val="left"/>
      <w:pPr>
        <w:ind w:left="1068" w:hanging="360"/>
      </w:pPr>
      <w:rPr>
        <w:rFonts w:ascii="Wingdings" w:hAnsi="Wingdings" w:hint="default"/>
        <w:color w:val="365F91" w:themeColor="accent1" w:themeShade="BF"/>
        <w:sz w:val="28"/>
        <w:szCs w:val="28"/>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1" w15:restartNumberingAfterBreak="0">
    <w:nsid w:val="138D3E6E"/>
    <w:multiLevelType w:val="hybridMultilevel"/>
    <w:tmpl w:val="AA8E8C54"/>
    <w:lvl w:ilvl="0" w:tplc="B8B475B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14B75F2F"/>
    <w:multiLevelType w:val="multilevel"/>
    <w:tmpl w:val="1FD205FC"/>
    <w:lvl w:ilvl="0">
      <w:start w:val="1"/>
      <w:numFmt w:val="decimal"/>
      <w:pStyle w:val="StylZkladntext2Zarovnatdobloku"/>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1F8D2352"/>
    <w:multiLevelType w:val="hybridMultilevel"/>
    <w:tmpl w:val="501840E2"/>
    <w:lvl w:ilvl="0" w:tplc="B8B475BA">
      <w:start w:val="1"/>
      <w:numFmt w:val="decimal"/>
      <w:lvlText w:val="%1."/>
      <w:lvlJc w:val="left"/>
      <w:pPr>
        <w:ind w:left="360" w:hanging="360"/>
      </w:pPr>
      <w:rPr>
        <w:rFonts w:hint="default"/>
      </w:rPr>
    </w:lvl>
    <w:lvl w:ilvl="1" w:tplc="04150019" w:tentative="1">
      <w:start w:val="1"/>
      <w:numFmt w:val="lowerLetter"/>
      <w:lvlText w:val="%2."/>
      <w:lvlJc w:val="left"/>
      <w:pPr>
        <w:ind w:left="1020" w:hanging="360"/>
      </w:pPr>
    </w:lvl>
    <w:lvl w:ilvl="2" w:tplc="0415001B" w:tentative="1">
      <w:start w:val="1"/>
      <w:numFmt w:val="lowerRoman"/>
      <w:lvlText w:val="%3."/>
      <w:lvlJc w:val="right"/>
      <w:pPr>
        <w:ind w:left="1740" w:hanging="180"/>
      </w:pPr>
    </w:lvl>
    <w:lvl w:ilvl="3" w:tplc="0415000F" w:tentative="1">
      <w:start w:val="1"/>
      <w:numFmt w:val="decimal"/>
      <w:lvlText w:val="%4."/>
      <w:lvlJc w:val="left"/>
      <w:pPr>
        <w:ind w:left="2460" w:hanging="360"/>
      </w:pPr>
    </w:lvl>
    <w:lvl w:ilvl="4" w:tplc="04150019" w:tentative="1">
      <w:start w:val="1"/>
      <w:numFmt w:val="lowerLetter"/>
      <w:lvlText w:val="%5."/>
      <w:lvlJc w:val="left"/>
      <w:pPr>
        <w:ind w:left="3180" w:hanging="360"/>
      </w:pPr>
    </w:lvl>
    <w:lvl w:ilvl="5" w:tplc="0415001B" w:tentative="1">
      <w:start w:val="1"/>
      <w:numFmt w:val="lowerRoman"/>
      <w:lvlText w:val="%6."/>
      <w:lvlJc w:val="right"/>
      <w:pPr>
        <w:ind w:left="3900" w:hanging="180"/>
      </w:pPr>
    </w:lvl>
    <w:lvl w:ilvl="6" w:tplc="0415000F" w:tentative="1">
      <w:start w:val="1"/>
      <w:numFmt w:val="decimal"/>
      <w:lvlText w:val="%7."/>
      <w:lvlJc w:val="left"/>
      <w:pPr>
        <w:ind w:left="4620" w:hanging="360"/>
      </w:pPr>
    </w:lvl>
    <w:lvl w:ilvl="7" w:tplc="04150019" w:tentative="1">
      <w:start w:val="1"/>
      <w:numFmt w:val="lowerLetter"/>
      <w:lvlText w:val="%8."/>
      <w:lvlJc w:val="left"/>
      <w:pPr>
        <w:ind w:left="5340" w:hanging="360"/>
      </w:pPr>
    </w:lvl>
    <w:lvl w:ilvl="8" w:tplc="0415001B" w:tentative="1">
      <w:start w:val="1"/>
      <w:numFmt w:val="lowerRoman"/>
      <w:lvlText w:val="%9."/>
      <w:lvlJc w:val="right"/>
      <w:pPr>
        <w:ind w:left="6060" w:hanging="180"/>
      </w:pPr>
    </w:lvl>
  </w:abstractNum>
  <w:abstractNum w:abstractNumId="34" w15:restartNumberingAfterBreak="0">
    <w:nsid w:val="23E94938"/>
    <w:multiLevelType w:val="hybridMultilevel"/>
    <w:tmpl w:val="D75433F6"/>
    <w:lvl w:ilvl="0" w:tplc="FFFFFFFF">
      <w:start w:val="1"/>
      <w:numFmt w:val="decimal"/>
      <w:lvlText w:val="%1."/>
      <w:lvlJc w:val="left"/>
      <w:pPr>
        <w:ind w:left="1065" w:hanging="705"/>
      </w:pPr>
      <w:rPr>
        <w:rFonts w:hint="default"/>
      </w:rPr>
    </w:lvl>
    <w:lvl w:ilvl="1" w:tplc="041B0011">
      <w:start w:val="1"/>
      <w:numFmt w:val="decimal"/>
      <w:lvlText w:val="%2)"/>
      <w:lvlJc w:val="left"/>
      <w:pPr>
        <w:ind w:left="360" w:hanging="360"/>
      </w:pPr>
    </w:lvl>
    <w:lvl w:ilvl="2" w:tplc="FFFFFFFF">
      <w:start w:val="1"/>
      <w:numFmt w:val="decimal"/>
      <w:lvlText w:val="%3)"/>
      <w:lvlJc w:val="left"/>
      <w:pPr>
        <w:ind w:left="2340" w:hanging="360"/>
      </w:pPr>
      <w:rPr>
        <w:rFonts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1B35612"/>
    <w:multiLevelType w:val="hybridMultilevel"/>
    <w:tmpl w:val="078A9A64"/>
    <w:lvl w:ilvl="0" w:tplc="0415000F">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37DB1384"/>
    <w:multiLevelType w:val="hybridMultilevel"/>
    <w:tmpl w:val="AE80ED30"/>
    <w:lvl w:ilvl="0" w:tplc="FFFFFFFF">
      <w:start w:val="1"/>
      <w:numFmt w:val="decimal"/>
      <w:lvlText w:val="%1."/>
      <w:lvlJc w:val="left"/>
      <w:pPr>
        <w:ind w:left="1065" w:hanging="705"/>
      </w:pPr>
      <w:rPr>
        <w:rFonts w:hint="default"/>
      </w:rPr>
    </w:lvl>
    <w:lvl w:ilvl="1" w:tplc="CA8E4F06">
      <w:start w:val="1"/>
      <w:numFmt w:val="decimal"/>
      <w:pStyle w:val="zoznam123"/>
      <w:lvlText w:val="%2)"/>
      <w:lvlJc w:val="left"/>
      <w:pPr>
        <w:ind w:left="360" w:hanging="360"/>
      </w:pPr>
      <w:rPr>
        <w:rFonts w:hint="default"/>
      </w:rPr>
    </w:lvl>
    <w:lvl w:ilvl="2" w:tplc="FFFFFFFF">
      <w:start w:val="1"/>
      <w:numFmt w:val="decimal"/>
      <w:lvlText w:val="%3)"/>
      <w:lvlJc w:val="left"/>
      <w:pPr>
        <w:ind w:left="2340" w:hanging="360"/>
      </w:pPr>
      <w:rPr>
        <w:rFonts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3B9A3C82"/>
    <w:multiLevelType w:val="hybridMultilevel"/>
    <w:tmpl w:val="B316D7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E3E126E"/>
    <w:multiLevelType w:val="hybridMultilevel"/>
    <w:tmpl w:val="DA905108"/>
    <w:lvl w:ilvl="0" w:tplc="F2A8D092">
      <w:start w:val="1"/>
      <w:numFmt w:val="lowerLetter"/>
      <w:pStyle w:val="zoznamabc"/>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430F6941"/>
    <w:multiLevelType w:val="hybridMultilevel"/>
    <w:tmpl w:val="134EDB3E"/>
    <w:lvl w:ilvl="0" w:tplc="81507840">
      <w:start w:val="1"/>
      <w:numFmt w:val="decimal"/>
      <w:pStyle w:val="zoznam1230"/>
      <w:lvlText w:val="%1."/>
      <w:lvlJc w:val="left"/>
      <w:pPr>
        <w:ind w:left="720" w:hanging="360"/>
      </w:pPr>
      <w:rPr>
        <w:rFonts w:hint="default"/>
      </w:rPr>
    </w:lvl>
    <w:lvl w:ilvl="1" w:tplc="E3224404">
      <w:start w:val="1"/>
      <w:numFmt w:val="decimal"/>
      <w:lvlText w:val="%2)"/>
      <w:lvlJc w:val="left"/>
      <w:pPr>
        <w:ind w:left="1440" w:hanging="360"/>
      </w:pPr>
    </w:lvl>
    <w:lvl w:ilvl="2" w:tplc="100054CA">
      <w:start w:val="1"/>
      <w:numFmt w:val="lowerLetter"/>
      <w:pStyle w:val="zoznam3rovneabc"/>
      <w:lvlText w:val="%3)"/>
      <w:lvlJc w:val="left"/>
      <w:pPr>
        <w:ind w:left="2340" w:hanging="36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44BA6846"/>
    <w:multiLevelType w:val="multilevel"/>
    <w:tmpl w:val="5882F850"/>
    <w:lvl w:ilvl="0">
      <w:start w:val="1"/>
      <w:numFmt w:val="lowerLetter"/>
      <w:pStyle w:val="slovanzoznam"/>
      <w:lvlText w:val="%1)"/>
      <w:lvlJc w:val="left"/>
      <w:pPr>
        <w:tabs>
          <w:tab w:val="num" w:pos="360"/>
        </w:tabs>
        <w:ind w:left="360" w:firstLine="0"/>
      </w:pPr>
      <w:rPr>
        <w:rFonts w:hint="default"/>
      </w:rPr>
    </w:lvl>
    <w:lvl w:ilvl="1">
      <w:start w:val="1"/>
      <w:numFmt w:val="decimal"/>
      <w:lvlText w:val="%2."/>
      <w:lvlJc w:val="left"/>
      <w:pPr>
        <w:tabs>
          <w:tab w:val="num" w:pos="360"/>
        </w:tabs>
        <w:ind w:left="36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46695AE6"/>
    <w:multiLevelType w:val="hybridMultilevel"/>
    <w:tmpl w:val="648229B6"/>
    <w:lvl w:ilvl="0" w:tplc="3DC88942">
      <w:start w:val="1"/>
      <w:numFmt w:val="bullet"/>
      <w:lvlText w:val=""/>
      <w:lvlJc w:val="left"/>
      <w:pPr>
        <w:ind w:left="720" w:hanging="360"/>
      </w:pPr>
      <w:rPr>
        <w:rFonts w:ascii="Wingdings" w:hAnsi="Wingdings" w:hint="default"/>
        <w:color w:val="365F91" w:themeColor="accent1" w:themeShade="BF"/>
        <w:sz w:val="28"/>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6AC6B68"/>
    <w:multiLevelType w:val="hybridMultilevel"/>
    <w:tmpl w:val="8DCAE0BE"/>
    <w:lvl w:ilvl="0" w:tplc="88F6D082">
      <w:start w:val="1"/>
      <w:numFmt w:val="decimal"/>
      <w:pStyle w:val="zoznamIII"/>
      <w:lvlText w:val="%1."/>
      <w:lvlJc w:val="left"/>
      <w:pPr>
        <w:ind w:left="360" w:hanging="360"/>
      </w:pPr>
      <w:rPr>
        <w:rFonts w:hint="default"/>
      </w:rPr>
    </w:lvl>
    <w:lvl w:ilvl="1" w:tplc="28B063D2">
      <w:start w:val="1"/>
      <w:numFmt w:val="decimal"/>
      <w:pStyle w:val="zoznam1"/>
      <w:lvlText w:val="%2."/>
      <w:lvlJc w:val="left"/>
      <w:pPr>
        <w:ind w:left="1080" w:hanging="360"/>
      </w:pPr>
      <w:rPr>
        <w:rFonts w:hint="default"/>
      </w:rPr>
    </w:lvl>
    <w:lvl w:ilvl="2" w:tplc="FDE60666">
      <w:start w:val="1"/>
      <w:numFmt w:val="bullet"/>
      <w:pStyle w:val="zoznambodka"/>
      <w:lvlText w:val=""/>
      <w:lvlJc w:val="left"/>
      <w:pPr>
        <w:ind w:left="1980" w:hanging="360"/>
      </w:pPr>
      <w:rPr>
        <w:rFonts w:ascii="Wingdings" w:hAnsi="Wingdings" w:hint="default"/>
        <w:color w:val="365F91" w:themeColor="accent1" w:themeShade="BF"/>
        <w:sz w:val="28"/>
        <w:szCs w:val="28"/>
      </w:rPr>
    </w:lvl>
    <w:lvl w:ilvl="3" w:tplc="957E867A">
      <w:start w:val="1"/>
      <w:numFmt w:val="decimal"/>
      <w:pStyle w:val="zoznam12"/>
      <w:lvlText w:val="%4)"/>
      <w:lvlJc w:val="left"/>
      <w:pPr>
        <w:ind w:left="2520" w:hanging="360"/>
      </w:pPr>
      <w:rPr>
        <w:rFonts w:hint="default"/>
      </w:rPr>
    </w:lvl>
    <w:lvl w:ilvl="4" w:tplc="1E585AE0">
      <w:start w:val="1"/>
      <w:numFmt w:val="decimal"/>
      <w:lvlText w:val="%5."/>
      <w:lvlJc w:val="left"/>
      <w:pPr>
        <w:ind w:left="3240" w:hanging="360"/>
      </w:pPr>
    </w:lvl>
    <w:lvl w:ilvl="5" w:tplc="041B0001">
      <w:start w:val="1"/>
      <w:numFmt w:val="bullet"/>
      <w:lvlText w:val=""/>
      <w:lvlJc w:val="left"/>
      <w:pPr>
        <w:ind w:left="4140" w:hanging="360"/>
      </w:pPr>
      <w:rPr>
        <w:rFonts w:ascii="Symbol" w:hAnsi="Symbol" w:hint="default"/>
      </w:r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49E33D32"/>
    <w:multiLevelType w:val="hybridMultilevel"/>
    <w:tmpl w:val="81C842CC"/>
    <w:lvl w:ilvl="0" w:tplc="3DC88942">
      <w:start w:val="1"/>
      <w:numFmt w:val="bullet"/>
      <w:lvlText w:val=""/>
      <w:lvlJc w:val="left"/>
      <w:pPr>
        <w:ind w:left="1077" w:hanging="360"/>
      </w:pPr>
      <w:rPr>
        <w:rFonts w:ascii="Wingdings" w:hAnsi="Wingdings" w:hint="default"/>
        <w:color w:val="365F91" w:themeColor="accent1" w:themeShade="BF"/>
        <w:sz w:val="28"/>
        <w:szCs w:val="28"/>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44" w15:restartNumberingAfterBreak="0">
    <w:nsid w:val="4BD20ECD"/>
    <w:multiLevelType w:val="hybridMultilevel"/>
    <w:tmpl w:val="DC3C726A"/>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BF83C06"/>
    <w:multiLevelType w:val="hybridMultilevel"/>
    <w:tmpl w:val="56CEA0D2"/>
    <w:lvl w:ilvl="0" w:tplc="35E29F08">
      <w:start w:val="1"/>
      <w:numFmt w:val="bullet"/>
      <w:lvlText w:val=""/>
      <w:lvlJc w:val="left"/>
      <w:pPr>
        <w:ind w:left="360" w:hanging="360"/>
      </w:pPr>
      <w:rPr>
        <w:rFonts w:ascii="Wingdings" w:hAnsi="Wingdings" w:hint="default"/>
        <w:color w:val="365F91" w:themeColor="accent1" w:themeShade="BF"/>
        <w:sz w:val="28"/>
        <w:szCs w:val="28"/>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4CF764E0"/>
    <w:multiLevelType w:val="hybridMultilevel"/>
    <w:tmpl w:val="86C0F160"/>
    <w:lvl w:ilvl="0" w:tplc="A52297EA">
      <w:start w:val="1"/>
      <w:numFmt w:val="decimal"/>
      <w:lvlText w:val="%1."/>
      <w:lvlJc w:val="left"/>
      <w:pPr>
        <w:ind w:left="7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3605BB7"/>
    <w:multiLevelType w:val="hybridMultilevel"/>
    <w:tmpl w:val="BA88763E"/>
    <w:lvl w:ilvl="0" w:tplc="1B58673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AD72641"/>
    <w:multiLevelType w:val="multilevel"/>
    <w:tmpl w:val="26A04C9E"/>
    <w:lvl w:ilvl="0">
      <w:start w:val="1"/>
      <w:numFmt w:val="decimal"/>
      <w:pStyle w:val="l3"/>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9" w15:restartNumberingAfterBreak="0">
    <w:nsid w:val="5C6F504A"/>
    <w:multiLevelType w:val="multilevel"/>
    <w:tmpl w:val="52E0E466"/>
    <w:lvl w:ilvl="0">
      <w:numFmt w:val="none"/>
      <w:lvlText w:val=""/>
      <w:lvlJc w:val="left"/>
      <w:pPr>
        <w:tabs>
          <w:tab w:val="num" w:pos="360"/>
        </w:tabs>
      </w:p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0" w15:restartNumberingAfterBreak="0">
    <w:nsid w:val="681114FA"/>
    <w:multiLevelType w:val="hybridMultilevel"/>
    <w:tmpl w:val="82186A70"/>
    <w:lvl w:ilvl="0" w:tplc="3DC88942">
      <w:start w:val="1"/>
      <w:numFmt w:val="bullet"/>
      <w:lvlText w:val=""/>
      <w:lvlJc w:val="left"/>
      <w:pPr>
        <w:ind w:left="360" w:hanging="360"/>
      </w:pPr>
      <w:rPr>
        <w:rFonts w:ascii="Wingdings" w:hAnsi="Wingdings" w:hint="default"/>
        <w:color w:val="365F91" w:themeColor="accent1" w:themeShade="BF"/>
        <w:sz w:val="28"/>
        <w:szCs w:val="28"/>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1" w15:restartNumberingAfterBreak="0">
    <w:nsid w:val="68CE6736"/>
    <w:multiLevelType w:val="hybridMultilevel"/>
    <w:tmpl w:val="F2961B6E"/>
    <w:lvl w:ilvl="0" w:tplc="3DC88942">
      <w:start w:val="1"/>
      <w:numFmt w:val="bullet"/>
      <w:lvlText w:val=""/>
      <w:lvlJc w:val="left"/>
      <w:pPr>
        <w:ind w:left="363" w:hanging="360"/>
      </w:pPr>
      <w:rPr>
        <w:rFonts w:ascii="Wingdings" w:hAnsi="Wingdings" w:hint="default"/>
        <w:color w:val="365F91" w:themeColor="accent1" w:themeShade="BF"/>
        <w:sz w:val="28"/>
        <w:szCs w:val="28"/>
      </w:rPr>
    </w:lvl>
    <w:lvl w:ilvl="1" w:tplc="04150003" w:tentative="1">
      <w:start w:val="1"/>
      <w:numFmt w:val="bullet"/>
      <w:lvlText w:val="o"/>
      <w:lvlJc w:val="left"/>
      <w:pPr>
        <w:ind w:left="1083" w:hanging="360"/>
      </w:pPr>
      <w:rPr>
        <w:rFonts w:ascii="Courier New" w:hAnsi="Courier New" w:cs="Courier New" w:hint="default"/>
      </w:rPr>
    </w:lvl>
    <w:lvl w:ilvl="2" w:tplc="04150005" w:tentative="1">
      <w:start w:val="1"/>
      <w:numFmt w:val="bullet"/>
      <w:lvlText w:val=""/>
      <w:lvlJc w:val="left"/>
      <w:pPr>
        <w:ind w:left="1803" w:hanging="360"/>
      </w:pPr>
      <w:rPr>
        <w:rFonts w:ascii="Wingdings" w:hAnsi="Wingdings" w:hint="default"/>
      </w:rPr>
    </w:lvl>
    <w:lvl w:ilvl="3" w:tplc="04150001" w:tentative="1">
      <w:start w:val="1"/>
      <w:numFmt w:val="bullet"/>
      <w:lvlText w:val=""/>
      <w:lvlJc w:val="left"/>
      <w:pPr>
        <w:ind w:left="2523" w:hanging="360"/>
      </w:pPr>
      <w:rPr>
        <w:rFonts w:ascii="Symbol" w:hAnsi="Symbol" w:hint="default"/>
      </w:rPr>
    </w:lvl>
    <w:lvl w:ilvl="4" w:tplc="04150003" w:tentative="1">
      <w:start w:val="1"/>
      <w:numFmt w:val="bullet"/>
      <w:lvlText w:val="o"/>
      <w:lvlJc w:val="left"/>
      <w:pPr>
        <w:ind w:left="3243" w:hanging="360"/>
      </w:pPr>
      <w:rPr>
        <w:rFonts w:ascii="Courier New" w:hAnsi="Courier New" w:cs="Courier New" w:hint="default"/>
      </w:rPr>
    </w:lvl>
    <w:lvl w:ilvl="5" w:tplc="04150005" w:tentative="1">
      <w:start w:val="1"/>
      <w:numFmt w:val="bullet"/>
      <w:lvlText w:val=""/>
      <w:lvlJc w:val="left"/>
      <w:pPr>
        <w:ind w:left="3963" w:hanging="360"/>
      </w:pPr>
      <w:rPr>
        <w:rFonts w:ascii="Wingdings" w:hAnsi="Wingdings" w:hint="default"/>
      </w:rPr>
    </w:lvl>
    <w:lvl w:ilvl="6" w:tplc="04150001" w:tentative="1">
      <w:start w:val="1"/>
      <w:numFmt w:val="bullet"/>
      <w:lvlText w:val=""/>
      <w:lvlJc w:val="left"/>
      <w:pPr>
        <w:ind w:left="4683" w:hanging="360"/>
      </w:pPr>
      <w:rPr>
        <w:rFonts w:ascii="Symbol" w:hAnsi="Symbol" w:hint="default"/>
      </w:rPr>
    </w:lvl>
    <w:lvl w:ilvl="7" w:tplc="04150003" w:tentative="1">
      <w:start w:val="1"/>
      <w:numFmt w:val="bullet"/>
      <w:lvlText w:val="o"/>
      <w:lvlJc w:val="left"/>
      <w:pPr>
        <w:ind w:left="5403" w:hanging="360"/>
      </w:pPr>
      <w:rPr>
        <w:rFonts w:ascii="Courier New" w:hAnsi="Courier New" w:cs="Courier New" w:hint="default"/>
      </w:rPr>
    </w:lvl>
    <w:lvl w:ilvl="8" w:tplc="04150005" w:tentative="1">
      <w:start w:val="1"/>
      <w:numFmt w:val="bullet"/>
      <w:lvlText w:val=""/>
      <w:lvlJc w:val="left"/>
      <w:pPr>
        <w:ind w:left="6123" w:hanging="360"/>
      </w:pPr>
      <w:rPr>
        <w:rFonts w:ascii="Wingdings" w:hAnsi="Wingdings" w:hint="default"/>
      </w:rPr>
    </w:lvl>
  </w:abstractNum>
  <w:abstractNum w:abstractNumId="52" w15:restartNumberingAfterBreak="0">
    <w:nsid w:val="7A805CB8"/>
    <w:multiLevelType w:val="hybridMultilevel"/>
    <w:tmpl w:val="0722247E"/>
    <w:lvl w:ilvl="0" w:tplc="3DC88942">
      <w:start w:val="1"/>
      <w:numFmt w:val="bullet"/>
      <w:lvlText w:val=""/>
      <w:lvlJc w:val="left"/>
      <w:pPr>
        <w:ind w:left="720" w:hanging="360"/>
      </w:pPr>
      <w:rPr>
        <w:rFonts w:ascii="Wingdings" w:hAnsi="Wingdings" w:hint="default"/>
        <w:color w:val="365F91" w:themeColor="accent1" w:themeShade="BF"/>
        <w:sz w:val="28"/>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C384157"/>
    <w:multiLevelType w:val="hybridMultilevel"/>
    <w:tmpl w:val="22E297D4"/>
    <w:lvl w:ilvl="0" w:tplc="0415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245995846">
    <w:abstractNumId w:val="48"/>
  </w:num>
  <w:num w:numId="2" w16cid:durableId="567955650">
    <w:abstractNumId w:val="32"/>
  </w:num>
  <w:num w:numId="3" w16cid:durableId="621812842">
    <w:abstractNumId w:val="40"/>
  </w:num>
  <w:num w:numId="4" w16cid:durableId="1269316372">
    <w:abstractNumId w:val="29"/>
  </w:num>
  <w:num w:numId="5" w16cid:durableId="461264015">
    <w:abstractNumId w:val="49"/>
  </w:num>
  <w:num w:numId="6" w16cid:durableId="1760830287">
    <w:abstractNumId w:val="38"/>
  </w:num>
  <w:num w:numId="7" w16cid:durableId="1895584758">
    <w:abstractNumId w:val="39"/>
  </w:num>
  <w:num w:numId="8" w16cid:durableId="1415131694">
    <w:abstractNumId w:val="36"/>
  </w:num>
  <w:num w:numId="9" w16cid:durableId="594173153">
    <w:abstractNumId w:val="34"/>
  </w:num>
  <w:num w:numId="10" w16cid:durableId="1799450309">
    <w:abstractNumId w:val="46"/>
  </w:num>
  <w:num w:numId="11" w16cid:durableId="1549679261">
    <w:abstractNumId w:val="42"/>
  </w:num>
  <w:num w:numId="12" w16cid:durableId="349719206">
    <w:abstractNumId w:val="45"/>
  </w:num>
  <w:num w:numId="13" w16cid:durableId="311061624">
    <w:abstractNumId w:val="33"/>
  </w:num>
  <w:num w:numId="14" w16cid:durableId="1613513553">
    <w:abstractNumId w:val="30"/>
  </w:num>
  <w:num w:numId="15" w16cid:durableId="2001083186">
    <w:abstractNumId w:val="31"/>
  </w:num>
  <w:num w:numId="16" w16cid:durableId="1773236408">
    <w:abstractNumId w:val="47"/>
  </w:num>
  <w:num w:numId="17" w16cid:durableId="1313832771">
    <w:abstractNumId w:val="42"/>
    <w:lvlOverride w:ilvl="0">
      <w:startOverride w:val="1"/>
    </w:lvlOverride>
  </w:num>
  <w:num w:numId="18" w16cid:durableId="1363238821">
    <w:abstractNumId w:val="35"/>
  </w:num>
  <w:num w:numId="19" w16cid:durableId="1629777944">
    <w:abstractNumId w:val="42"/>
    <w:lvlOverride w:ilvl="0">
      <w:startOverride w:val="1"/>
    </w:lvlOverride>
  </w:num>
  <w:num w:numId="20" w16cid:durableId="1719940331">
    <w:abstractNumId w:val="44"/>
  </w:num>
  <w:num w:numId="21" w16cid:durableId="1897810450">
    <w:abstractNumId w:val="37"/>
  </w:num>
  <w:num w:numId="22" w16cid:durableId="1363165302">
    <w:abstractNumId w:val="51"/>
  </w:num>
  <w:num w:numId="23" w16cid:durableId="109593873">
    <w:abstractNumId w:val="41"/>
  </w:num>
  <w:num w:numId="24" w16cid:durableId="1967199055">
    <w:abstractNumId w:val="52"/>
  </w:num>
  <w:num w:numId="25" w16cid:durableId="509299667">
    <w:abstractNumId w:val="50"/>
  </w:num>
  <w:num w:numId="26" w16cid:durableId="2092236912">
    <w:abstractNumId w:val="43"/>
  </w:num>
  <w:num w:numId="27" w16cid:durableId="503588180">
    <w:abstractNumId w:val="53"/>
  </w:num>
  <w:num w:numId="28" w16cid:durableId="1869954203">
    <w:abstractNumId w:val="28"/>
  </w:num>
  <w:num w:numId="29" w16cid:durableId="1874610818">
    <w:abstractNumId w:val="42"/>
    <w:lvlOverride w:ilvl="0">
      <w:startOverride w:val="1"/>
    </w:lvlOverride>
  </w:num>
  <w:num w:numId="30" w16cid:durableId="430584619">
    <w:abstractNumId w:val="42"/>
    <w:lvlOverride w:ilvl="0">
      <w:startOverride w:val="1"/>
    </w:lvlOverride>
  </w:num>
  <w:num w:numId="31" w16cid:durableId="1609195836">
    <w:abstractNumId w:val="42"/>
    <w:lvlOverride w:ilvl="0">
      <w:startOverride w:val="1"/>
    </w:lvlOverride>
  </w:num>
  <w:num w:numId="32" w16cid:durableId="176888947">
    <w:abstractNumId w:val="42"/>
    <w:lvlOverride w:ilvl="0">
      <w:startOverride w:val="1"/>
    </w:lvlOverride>
  </w:num>
  <w:num w:numId="33" w16cid:durableId="865826466">
    <w:abstractNumId w:val="42"/>
    <w:lvlOverride w:ilvl="0">
      <w:startOverride w:val="1"/>
    </w:lvlOverride>
  </w:num>
  <w:num w:numId="34" w16cid:durableId="1573391644">
    <w:abstractNumId w:val="42"/>
    <w:lvlOverride w:ilvl="0">
      <w:startOverride w:val="1"/>
    </w:lvlOverride>
  </w:num>
  <w:num w:numId="35" w16cid:durableId="545339998">
    <w:abstractNumId w:val="42"/>
    <w:lvlOverride w:ilvl="0">
      <w:startOverride w:val="1"/>
    </w:lvlOverride>
  </w:num>
  <w:num w:numId="36" w16cid:durableId="490558600">
    <w:abstractNumId w:val="42"/>
    <w:lvlOverride w:ilvl="0">
      <w:startOverride w:val="1"/>
    </w:lvlOverride>
  </w:num>
  <w:num w:numId="37" w16cid:durableId="1786145927">
    <w:abstractNumId w:val="42"/>
    <w:lvlOverride w:ilvl="0">
      <w:startOverride w:val="1"/>
    </w:lvlOverride>
  </w:num>
  <w:num w:numId="38" w16cid:durableId="143548892">
    <w:abstractNumId w:val="42"/>
    <w:lvlOverride w:ilvl="0">
      <w:startOverride w:val="1"/>
    </w:lvlOverride>
  </w:num>
  <w:num w:numId="39" w16cid:durableId="1640722458">
    <w:abstractNumId w:val="42"/>
    <w:lvlOverride w:ilvl="0">
      <w:startOverride w:val="2"/>
    </w:lvlOverride>
  </w:num>
  <w:num w:numId="40" w16cid:durableId="1628124819">
    <w:abstractNumId w:val="28"/>
    <w:lvlOverride w:ilvl="0">
      <w:startOverride w:val="1"/>
    </w:lvlOverride>
  </w:num>
  <w:num w:numId="41" w16cid:durableId="300765966">
    <w:abstractNumId w:val="42"/>
    <w:lvlOverride w:ilvl="0">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de-DE" w:vendorID="64" w:dllVersion="6" w:nlCheck="1" w:checkStyle="0"/>
  <w:activeWritingStyle w:appName="MSWord" w:lang="de-DE" w:vendorID="64" w:dllVersion="4096" w:nlCheck="1" w:checkStyle="0"/>
  <w:activeWritingStyle w:appName="MSWord" w:lang="en-GB" w:vendorID="64" w:dllVersion="4096" w:nlCheck="1" w:checkStyle="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290"/>
    <w:rsid w:val="0000117F"/>
    <w:rsid w:val="00001639"/>
    <w:rsid w:val="00001FC0"/>
    <w:rsid w:val="000021F4"/>
    <w:rsid w:val="00002512"/>
    <w:rsid w:val="0000266A"/>
    <w:rsid w:val="00002AAB"/>
    <w:rsid w:val="000030B6"/>
    <w:rsid w:val="00003107"/>
    <w:rsid w:val="00003568"/>
    <w:rsid w:val="00003F9F"/>
    <w:rsid w:val="000051D5"/>
    <w:rsid w:val="000052A8"/>
    <w:rsid w:val="00006640"/>
    <w:rsid w:val="000075DB"/>
    <w:rsid w:val="00010F5B"/>
    <w:rsid w:val="000114F7"/>
    <w:rsid w:val="000130F8"/>
    <w:rsid w:val="00013974"/>
    <w:rsid w:val="00014ED4"/>
    <w:rsid w:val="000150FC"/>
    <w:rsid w:val="00020113"/>
    <w:rsid w:val="00020124"/>
    <w:rsid w:val="0002031A"/>
    <w:rsid w:val="000206B1"/>
    <w:rsid w:val="000209E5"/>
    <w:rsid w:val="00020E8D"/>
    <w:rsid w:val="00021A9F"/>
    <w:rsid w:val="0002343E"/>
    <w:rsid w:val="00023ED3"/>
    <w:rsid w:val="0002424B"/>
    <w:rsid w:val="000248E2"/>
    <w:rsid w:val="000250E4"/>
    <w:rsid w:val="000254CB"/>
    <w:rsid w:val="00025FFB"/>
    <w:rsid w:val="000268B3"/>
    <w:rsid w:val="000301B8"/>
    <w:rsid w:val="00030C57"/>
    <w:rsid w:val="000310EF"/>
    <w:rsid w:val="000316A0"/>
    <w:rsid w:val="00032069"/>
    <w:rsid w:val="0003321F"/>
    <w:rsid w:val="000333BB"/>
    <w:rsid w:val="000334C9"/>
    <w:rsid w:val="000335F0"/>
    <w:rsid w:val="000337ED"/>
    <w:rsid w:val="00033B47"/>
    <w:rsid w:val="00033C80"/>
    <w:rsid w:val="0003421F"/>
    <w:rsid w:val="0003493C"/>
    <w:rsid w:val="00034B29"/>
    <w:rsid w:val="00035E69"/>
    <w:rsid w:val="000362A9"/>
    <w:rsid w:val="000364B0"/>
    <w:rsid w:val="00036F2C"/>
    <w:rsid w:val="0003727C"/>
    <w:rsid w:val="00037346"/>
    <w:rsid w:val="00037729"/>
    <w:rsid w:val="0004019A"/>
    <w:rsid w:val="0004086C"/>
    <w:rsid w:val="00040876"/>
    <w:rsid w:val="00040EEC"/>
    <w:rsid w:val="00040F9B"/>
    <w:rsid w:val="0004184B"/>
    <w:rsid w:val="00044EB5"/>
    <w:rsid w:val="00044FB9"/>
    <w:rsid w:val="000453B4"/>
    <w:rsid w:val="0004566B"/>
    <w:rsid w:val="0004665A"/>
    <w:rsid w:val="000472F3"/>
    <w:rsid w:val="00047ECB"/>
    <w:rsid w:val="0005059E"/>
    <w:rsid w:val="00050675"/>
    <w:rsid w:val="00050A99"/>
    <w:rsid w:val="00050F35"/>
    <w:rsid w:val="000515E6"/>
    <w:rsid w:val="00051DAD"/>
    <w:rsid w:val="00051F30"/>
    <w:rsid w:val="00051F8C"/>
    <w:rsid w:val="00052668"/>
    <w:rsid w:val="00052C9E"/>
    <w:rsid w:val="00052D7C"/>
    <w:rsid w:val="00053D64"/>
    <w:rsid w:val="00054C67"/>
    <w:rsid w:val="00055128"/>
    <w:rsid w:val="00055781"/>
    <w:rsid w:val="000576D4"/>
    <w:rsid w:val="00057E48"/>
    <w:rsid w:val="00060DD7"/>
    <w:rsid w:val="00061D2A"/>
    <w:rsid w:val="00061F75"/>
    <w:rsid w:val="000626D4"/>
    <w:rsid w:val="000626E6"/>
    <w:rsid w:val="0006275D"/>
    <w:rsid w:val="000652C5"/>
    <w:rsid w:val="00067781"/>
    <w:rsid w:val="00070041"/>
    <w:rsid w:val="00071DB7"/>
    <w:rsid w:val="0007206C"/>
    <w:rsid w:val="00072ABA"/>
    <w:rsid w:val="0007312E"/>
    <w:rsid w:val="0007321F"/>
    <w:rsid w:val="0007463F"/>
    <w:rsid w:val="00076B12"/>
    <w:rsid w:val="000772B7"/>
    <w:rsid w:val="000822FD"/>
    <w:rsid w:val="0008322A"/>
    <w:rsid w:val="000843FC"/>
    <w:rsid w:val="000846DE"/>
    <w:rsid w:val="00085BB0"/>
    <w:rsid w:val="00085F56"/>
    <w:rsid w:val="00085FBD"/>
    <w:rsid w:val="000874A6"/>
    <w:rsid w:val="00087635"/>
    <w:rsid w:val="000876AE"/>
    <w:rsid w:val="000879BA"/>
    <w:rsid w:val="00090152"/>
    <w:rsid w:val="000906FD"/>
    <w:rsid w:val="00091943"/>
    <w:rsid w:val="00092151"/>
    <w:rsid w:val="00092390"/>
    <w:rsid w:val="00093340"/>
    <w:rsid w:val="000933CB"/>
    <w:rsid w:val="00094124"/>
    <w:rsid w:val="000969CF"/>
    <w:rsid w:val="00096D58"/>
    <w:rsid w:val="000A0C45"/>
    <w:rsid w:val="000A12E8"/>
    <w:rsid w:val="000A1B3F"/>
    <w:rsid w:val="000A26A5"/>
    <w:rsid w:val="000A2F6F"/>
    <w:rsid w:val="000A435B"/>
    <w:rsid w:val="000A4499"/>
    <w:rsid w:val="000A44C0"/>
    <w:rsid w:val="000A482D"/>
    <w:rsid w:val="000A688C"/>
    <w:rsid w:val="000A74BE"/>
    <w:rsid w:val="000A7F89"/>
    <w:rsid w:val="000B0F5A"/>
    <w:rsid w:val="000B1071"/>
    <w:rsid w:val="000B1BA0"/>
    <w:rsid w:val="000B1D47"/>
    <w:rsid w:val="000B2CE6"/>
    <w:rsid w:val="000B380B"/>
    <w:rsid w:val="000B3DD6"/>
    <w:rsid w:val="000B4BB0"/>
    <w:rsid w:val="000B5F9C"/>
    <w:rsid w:val="000B64C1"/>
    <w:rsid w:val="000B6926"/>
    <w:rsid w:val="000B6938"/>
    <w:rsid w:val="000B71D7"/>
    <w:rsid w:val="000B7AC0"/>
    <w:rsid w:val="000C0025"/>
    <w:rsid w:val="000C07AC"/>
    <w:rsid w:val="000C2918"/>
    <w:rsid w:val="000C35D4"/>
    <w:rsid w:val="000C46FE"/>
    <w:rsid w:val="000C55DA"/>
    <w:rsid w:val="000C598F"/>
    <w:rsid w:val="000C5F3D"/>
    <w:rsid w:val="000C60D1"/>
    <w:rsid w:val="000C7ED8"/>
    <w:rsid w:val="000D0041"/>
    <w:rsid w:val="000D0367"/>
    <w:rsid w:val="000D1017"/>
    <w:rsid w:val="000D2910"/>
    <w:rsid w:val="000D29C0"/>
    <w:rsid w:val="000D500C"/>
    <w:rsid w:val="000D54D9"/>
    <w:rsid w:val="000D6A2E"/>
    <w:rsid w:val="000D6E3F"/>
    <w:rsid w:val="000D7FAD"/>
    <w:rsid w:val="000E0558"/>
    <w:rsid w:val="000E0671"/>
    <w:rsid w:val="000E1E31"/>
    <w:rsid w:val="000E2D2F"/>
    <w:rsid w:val="000E3125"/>
    <w:rsid w:val="000E36CD"/>
    <w:rsid w:val="000E3859"/>
    <w:rsid w:val="000E438C"/>
    <w:rsid w:val="000E47C1"/>
    <w:rsid w:val="000E4AA3"/>
    <w:rsid w:val="000E529B"/>
    <w:rsid w:val="000E6576"/>
    <w:rsid w:val="000E7849"/>
    <w:rsid w:val="000F03F6"/>
    <w:rsid w:val="000F0848"/>
    <w:rsid w:val="000F1BA9"/>
    <w:rsid w:val="000F1C04"/>
    <w:rsid w:val="000F24E6"/>
    <w:rsid w:val="000F3830"/>
    <w:rsid w:val="000F3896"/>
    <w:rsid w:val="000F3CEA"/>
    <w:rsid w:val="000F46F6"/>
    <w:rsid w:val="000F52E0"/>
    <w:rsid w:val="000F5BF7"/>
    <w:rsid w:val="000F62E7"/>
    <w:rsid w:val="000F6334"/>
    <w:rsid w:val="000F70D5"/>
    <w:rsid w:val="000F750B"/>
    <w:rsid w:val="00100B1D"/>
    <w:rsid w:val="00101442"/>
    <w:rsid w:val="00101837"/>
    <w:rsid w:val="00101C38"/>
    <w:rsid w:val="00101EFE"/>
    <w:rsid w:val="001021D8"/>
    <w:rsid w:val="001025F6"/>
    <w:rsid w:val="00102B51"/>
    <w:rsid w:val="00102FEF"/>
    <w:rsid w:val="0010356C"/>
    <w:rsid w:val="00104DE7"/>
    <w:rsid w:val="0010524B"/>
    <w:rsid w:val="001065A1"/>
    <w:rsid w:val="0010668F"/>
    <w:rsid w:val="00106E0C"/>
    <w:rsid w:val="00106EAE"/>
    <w:rsid w:val="001072E9"/>
    <w:rsid w:val="0011004A"/>
    <w:rsid w:val="0011042D"/>
    <w:rsid w:val="00110C58"/>
    <w:rsid w:val="00111075"/>
    <w:rsid w:val="001112EF"/>
    <w:rsid w:val="001114D0"/>
    <w:rsid w:val="00111AB2"/>
    <w:rsid w:val="00111CE9"/>
    <w:rsid w:val="00112C9A"/>
    <w:rsid w:val="00113210"/>
    <w:rsid w:val="00113A39"/>
    <w:rsid w:val="001151C7"/>
    <w:rsid w:val="00115232"/>
    <w:rsid w:val="00116C65"/>
    <w:rsid w:val="001172AB"/>
    <w:rsid w:val="0011750A"/>
    <w:rsid w:val="00120FD6"/>
    <w:rsid w:val="00122C4D"/>
    <w:rsid w:val="00123D1B"/>
    <w:rsid w:val="00124357"/>
    <w:rsid w:val="0012478B"/>
    <w:rsid w:val="00124E23"/>
    <w:rsid w:val="00125532"/>
    <w:rsid w:val="00125C16"/>
    <w:rsid w:val="0012606E"/>
    <w:rsid w:val="00126833"/>
    <w:rsid w:val="00126DBC"/>
    <w:rsid w:val="00127088"/>
    <w:rsid w:val="00131FA3"/>
    <w:rsid w:val="00132316"/>
    <w:rsid w:val="0013408E"/>
    <w:rsid w:val="00134319"/>
    <w:rsid w:val="00135912"/>
    <w:rsid w:val="00135979"/>
    <w:rsid w:val="001359D9"/>
    <w:rsid w:val="00135B55"/>
    <w:rsid w:val="001360D4"/>
    <w:rsid w:val="0013668C"/>
    <w:rsid w:val="00136C9B"/>
    <w:rsid w:val="00137FAB"/>
    <w:rsid w:val="00140343"/>
    <w:rsid w:val="00140363"/>
    <w:rsid w:val="001410F3"/>
    <w:rsid w:val="00141209"/>
    <w:rsid w:val="00141567"/>
    <w:rsid w:val="00141859"/>
    <w:rsid w:val="001423CD"/>
    <w:rsid w:val="00143003"/>
    <w:rsid w:val="0014325F"/>
    <w:rsid w:val="00143352"/>
    <w:rsid w:val="001440C5"/>
    <w:rsid w:val="001449A1"/>
    <w:rsid w:val="00145047"/>
    <w:rsid w:val="00145825"/>
    <w:rsid w:val="001462E4"/>
    <w:rsid w:val="00146E2B"/>
    <w:rsid w:val="00147481"/>
    <w:rsid w:val="00147C00"/>
    <w:rsid w:val="001502D7"/>
    <w:rsid w:val="00150691"/>
    <w:rsid w:val="00150CCC"/>
    <w:rsid w:val="00150D05"/>
    <w:rsid w:val="00153AF5"/>
    <w:rsid w:val="00153B95"/>
    <w:rsid w:val="0015432D"/>
    <w:rsid w:val="001543B7"/>
    <w:rsid w:val="0015567E"/>
    <w:rsid w:val="0015746A"/>
    <w:rsid w:val="0016016F"/>
    <w:rsid w:val="00161710"/>
    <w:rsid w:val="00161D1C"/>
    <w:rsid w:val="001632FC"/>
    <w:rsid w:val="00167BB4"/>
    <w:rsid w:val="001701EF"/>
    <w:rsid w:val="0017044E"/>
    <w:rsid w:val="001724D7"/>
    <w:rsid w:val="001727C1"/>
    <w:rsid w:val="00173E0A"/>
    <w:rsid w:val="0017483B"/>
    <w:rsid w:val="00174EB4"/>
    <w:rsid w:val="001766FA"/>
    <w:rsid w:val="00177FBD"/>
    <w:rsid w:val="0018154B"/>
    <w:rsid w:val="001815AE"/>
    <w:rsid w:val="00182DB0"/>
    <w:rsid w:val="00183542"/>
    <w:rsid w:val="001836CB"/>
    <w:rsid w:val="00183CB5"/>
    <w:rsid w:val="00184FE8"/>
    <w:rsid w:val="00186058"/>
    <w:rsid w:val="00186D99"/>
    <w:rsid w:val="00186E3E"/>
    <w:rsid w:val="00190695"/>
    <w:rsid w:val="00190930"/>
    <w:rsid w:val="00190AA5"/>
    <w:rsid w:val="00191CA3"/>
    <w:rsid w:val="00192021"/>
    <w:rsid w:val="001936A5"/>
    <w:rsid w:val="00193A5B"/>
    <w:rsid w:val="00193CD2"/>
    <w:rsid w:val="0019447E"/>
    <w:rsid w:val="001965F0"/>
    <w:rsid w:val="00196D6A"/>
    <w:rsid w:val="00196EED"/>
    <w:rsid w:val="0019717B"/>
    <w:rsid w:val="00197F5E"/>
    <w:rsid w:val="001A0363"/>
    <w:rsid w:val="001A0442"/>
    <w:rsid w:val="001A0B30"/>
    <w:rsid w:val="001A14C1"/>
    <w:rsid w:val="001A2701"/>
    <w:rsid w:val="001A38FA"/>
    <w:rsid w:val="001A3D9F"/>
    <w:rsid w:val="001A4FDC"/>
    <w:rsid w:val="001A507D"/>
    <w:rsid w:val="001A559B"/>
    <w:rsid w:val="001A5C9A"/>
    <w:rsid w:val="001A6262"/>
    <w:rsid w:val="001A669B"/>
    <w:rsid w:val="001A6C8E"/>
    <w:rsid w:val="001A740A"/>
    <w:rsid w:val="001A7FF3"/>
    <w:rsid w:val="001B0596"/>
    <w:rsid w:val="001B1224"/>
    <w:rsid w:val="001B1D67"/>
    <w:rsid w:val="001B299A"/>
    <w:rsid w:val="001B2A0A"/>
    <w:rsid w:val="001B30F3"/>
    <w:rsid w:val="001B371A"/>
    <w:rsid w:val="001B452C"/>
    <w:rsid w:val="001B542B"/>
    <w:rsid w:val="001B5C6E"/>
    <w:rsid w:val="001B5E3A"/>
    <w:rsid w:val="001B723A"/>
    <w:rsid w:val="001B7CEF"/>
    <w:rsid w:val="001C0182"/>
    <w:rsid w:val="001C0341"/>
    <w:rsid w:val="001C0DB7"/>
    <w:rsid w:val="001C114F"/>
    <w:rsid w:val="001C1349"/>
    <w:rsid w:val="001C14F0"/>
    <w:rsid w:val="001C1503"/>
    <w:rsid w:val="001C202A"/>
    <w:rsid w:val="001C2946"/>
    <w:rsid w:val="001C310D"/>
    <w:rsid w:val="001C3170"/>
    <w:rsid w:val="001C3A7E"/>
    <w:rsid w:val="001C4083"/>
    <w:rsid w:val="001C48DF"/>
    <w:rsid w:val="001C4A9E"/>
    <w:rsid w:val="001C4AD9"/>
    <w:rsid w:val="001C552B"/>
    <w:rsid w:val="001C5B63"/>
    <w:rsid w:val="001C5FCD"/>
    <w:rsid w:val="001C612B"/>
    <w:rsid w:val="001C6540"/>
    <w:rsid w:val="001C6937"/>
    <w:rsid w:val="001D085B"/>
    <w:rsid w:val="001D087F"/>
    <w:rsid w:val="001D12AF"/>
    <w:rsid w:val="001D2858"/>
    <w:rsid w:val="001D2A49"/>
    <w:rsid w:val="001D4698"/>
    <w:rsid w:val="001D4D82"/>
    <w:rsid w:val="001D4EBC"/>
    <w:rsid w:val="001D5629"/>
    <w:rsid w:val="001D6370"/>
    <w:rsid w:val="001D6442"/>
    <w:rsid w:val="001E155C"/>
    <w:rsid w:val="001E19C3"/>
    <w:rsid w:val="001E23A4"/>
    <w:rsid w:val="001E2657"/>
    <w:rsid w:val="001E29C0"/>
    <w:rsid w:val="001E504F"/>
    <w:rsid w:val="001E55C8"/>
    <w:rsid w:val="001E583D"/>
    <w:rsid w:val="001E6202"/>
    <w:rsid w:val="001E6D76"/>
    <w:rsid w:val="001E6D8E"/>
    <w:rsid w:val="001F092F"/>
    <w:rsid w:val="001F161D"/>
    <w:rsid w:val="001F3B63"/>
    <w:rsid w:val="001F4A6E"/>
    <w:rsid w:val="001F4B5A"/>
    <w:rsid w:val="001F5A40"/>
    <w:rsid w:val="001F5F20"/>
    <w:rsid w:val="001F7033"/>
    <w:rsid w:val="001F7074"/>
    <w:rsid w:val="001F79B3"/>
    <w:rsid w:val="00200AF0"/>
    <w:rsid w:val="00200C50"/>
    <w:rsid w:val="002030B0"/>
    <w:rsid w:val="002033BB"/>
    <w:rsid w:val="0020356C"/>
    <w:rsid w:val="002035A9"/>
    <w:rsid w:val="002039CE"/>
    <w:rsid w:val="00203EC2"/>
    <w:rsid w:val="0020570A"/>
    <w:rsid w:val="00205F5A"/>
    <w:rsid w:val="002068EC"/>
    <w:rsid w:val="00210B90"/>
    <w:rsid w:val="0021167B"/>
    <w:rsid w:val="00211C56"/>
    <w:rsid w:val="00211EA6"/>
    <w:rsid w:val="00212353"/>
    <w:rsid w:val="00212430"/>
    <w:rsid w:val="00212B9B"/>
    <w:rsid w:val="00212D59"/>
    <w:rsid w:val="002134BD"/>
    <w:rsid w:val="002135B2"/>
    <w:rsid w:val="00214152"/>
    <w:rsid w:val="002145AC"/>
    <w:rsid w:val="00214873"/>
    <w:rsid w:val="002151C3"/>
    <w:rsid w:val="00215764"/>
    <w:rsid w:val="002158D5"/>
    <w:rsid w:val="002165BE"/>
    <w:rsid w:val="00216F49"/>
    <w:rsid w:val="00217653"/>
    <w:rsid w:val="0022133E"/>
    <w:rsid w:val="00222653"/>
    <w:rsid w:val="00223C06"/>
    <w:rsid w:val="00224A10"/>
    <w:rsid w:val="00225427"/>
    <w:rsid w:val="002261F4"/>
    <w:rsid w:val="0022695F"/>
    <w:rsid w:val="00227F78"/>
    <w:rsid w:val="00230535"/>
    <w:rsid w:val="00231AD4"/>
    <w:rsid w:val="00231E25"/>
    <w:rsid w:val="00232514"/>
    <w:rsid w:val="00233625"/>
    <w:rsid w:val="0023397A"/>
    <w:rsid w:val="00233DA2"/>
    <w:rsid w:val="00234554"/>
    <w:rsid w:val="00235A2C"/>
    <w:rsid w:val="00235C2C"/>
    <w:rsid w:val="00236569"/>
    <w:rsid w:val="00236796"/>
    <w:rsid w:val="002368AB"/>
    <w:rsid w:val="00236F64"/>
    <w:rsid w:val="00237302"/>
    <w:rsid w:val="00240318"/>
    <w:rsid w:val="00240490"/>
    <w:rsid w:val="00240D3E"/>
    <w:rsid w:val="00241918"/>
    <w:rsid w:val="00241E6A"/>
    <w:rsid w:val="002431E1"/>
    <w:rsid w:val="00243FA2"/>
    <w:rsid w:val="00244696"/>
    <w:rsid w:val="00245731"/>
    <w:rsid w:val="00245A4B"/>
    <w:rsid w:val="002466BF"/>
    <w:rsid w:val="00246C26"/>
    <w:rsid w:val="00247229"/>
    <w:rsid w:val="00247919"/>
    <w:rsid w:val="00250F80"/>
    <w:rsid w:val="00251055"/>
    <w:rsid w:val="00251760"/>
    <w:rsid w:val="0025264C"/>
    <w:rsid w:val="0025318F"/>
    <w:rsid w:val="0025488C"/>
    <w:rsid w:val="00255409"/>
    <w:rsid w:val="00256515"/>
    <w:rsid w:val="0025757A"/>
    <w:rsid w:val="00257CAE"/>
    <w:rsid w:val="00260ADD"/>
    <w:rsid w:val="002620CD"/>
    <w:rsid w:val="0026323C"/>
    <w:rsid w:val="00263328"/>
    <w:rsid w:val="00263653"/>
    <w:rsid w:val="002649DE"/>
    <w:rsid w:val="002653F5"/>
    <w:rsid w:val="00265918"/>
    <w:rsid w:val="00265E08"/>
    <w:rsid w:val="00266F01"/>
    <w:rsid w:val="0026711B"/>
    <w:rsid w:val="00267D00"/>
    <w:rsid w:val="002703E5"/>
    <w:rsid w:val="0027049C"/>
    <w:rsid w:val="00270DA6"/>
    <w:rsid w:val="00270E5D"/>
    <w:rsid w:val="00271186"/>
    <w:rsid w:val="002717E3"/>
    <w:rsid w:val="00271A0A"/>
    <w:rsid w:val="002721C4"/>
    <w:rsid w:val="002724ED"/>
    <w:rsid w:val="00272841"/>
    <w:rsid w:val="0027285A"/>
    <w:rsid w:val="0027289E"/>
    <w:rsid w:val="002734FE"/>
    <w:rsid w:val="00273CC1"/>
    <w:rsid w:val="00275708"/>
    <w:rsid w:val="002777F9"/>
    <w:rsid w:val="00277DDC"/>
    <w:rsid w:val="002802F8"/>
    <w:rsid w:val="002811D0"/>
    <w:rsid w:val="002815FF"/>
    <w:rsid w:val="00281B53"/>
    <w:rsid w:val="00281CCB"/>
    <w:rsid w:val="00281EAE"/>
    <w:rsid w:val="0028313A"/>
    <w:rsid w:val="0028476C"/>
    <w:rsid w:val="00284AF7"/>
    <w:rsid w:val="00284DB6"/>
    <w:rsid w:val="00285205"/>
    <w:rsid w:val="00286014"/>
    <w:rsid w:val="00286B7C"/>
    <w:rsid w:val="00287BC9"/>
    <w:rsid w:val="00287ED4"/>
    <w:rsid w:val="0029083D"/>
    <w:rsid w:val="0029158C"/>
    <w:rsid w:val="00291B1A"/>
    <w:rsid w:val="00291DDC"/>
    <w:rsid w:val="00291E2F"/>
    <w:rsid w:val="0029294D"/>
    <w:rsid w:val="00293992"/>
    <w:rsid w:val="00294410"/>
    <w:rsid w:val="002948EE"/>
    <w:rsid w:val="002951D2"/>
    <w:rsid w:val="00295280"/>
    <w:rsid w:val="00295877"/>
    <w:rsid w:val="00295CB4"/>
    <w:rsid w:val="0029613E"/>
    <w:rsid w:val="00296B7B"/>
    <w:rsid w:val="00297180"/>
    <w:rsid w:val="00297424"/>
    <w:rsid w:val="00297AF0"/>
    <w:rsid w:val="00297D4A"/>
    <w:rsid w:val="00297F15"/>
    <w:rsid w:val="002A0410"/>
    <w:rsid w:val="002A0686"/>
    <w:rsid w:val="002A0699"/>
    <w:rsid w:val="002A16D8"/>
    <w:rsid w:val="002A17BF"/>
    <w:rsid w:val="002A1A45"/>
    <w:rsid w:val="002A2482"/>
    <w:rsid w:val="002A4442"/>
    <w:rsid w:val="002A4667"/>
    <w:rsid w:val="002A691A"/>
    <w:rsid w:val="002A6EAD"/>
    <w:rsid w:val="002A7263"/>
    <w:rsid w:val="002A72DA"/>
    <w:rsid w:val="002A74BD"/>
    <w:rsid w:val="002A7937"/>
    <w:rsid w:val="002A795C"/>
    <w:rsid w:val="002B05AE"/>
    <w:rsid w:val="002B0D16"/>
    <w:rsid w:val="002B16B4"/>
    <w:rsid w:val="002B19E1"/>
    <w:rsid w:val="002B1E69"/>
    <w:rsid w:val="002B20B4"/>
    <w:rsid w:val="002B3795"/>
    <w:rsid w:val="002B4469"/>
    <w:rsid w:val="002B46F6"/>
    <w:rsid w:val="002B49CA"/>
    <w:rsid w:val="002B50B0"/>
    <w:rsid w:val="002B6E7D"/>
    <w:rsid w:val="002C1528"/>
    <w:rsid w:val="002C2035"/>
    <w:rsid w:val="002C29A0"/>
    <w:rsid w:val="002C2F26"/>
    <w:rsid w:val="002C3D1E"/>
    <w:rsid w:val="002C443C"/>
    <w:rsid w:val="002C46AB"/>
    <w:rsid w:val="002C4B3C"/>
    <w:rsid w:val="002C66E6"/>
    <w:rsid w:val="002C7D99"/>
    <w:rsid w:val="002D0313"/>
    <w:rsid w:val="002D0536"/>
    <w:rsid w:val="002D076A"/>
    <w:rsid w:val="002D0C47"/>
    <w:rsid w:val="002D130E"/>
    <w:rsid w:val="002D1CE4"/>
    <w:rsid w:val="002D2D66"/>
    <w:rsid w:val="002D2DB2"/>
    <w:rsid w:val="002D2DCA"/>
    <w:rsid w:val="002D3EA7"/>
    <w:rsid w:val="002D482E"/>
    <w:rsid w:val="002D5FD8"/>
    <w:rsid w:val="002D6E28"/>
    <w:rsid w:val="002D793F"/>
    <w:rsid w:val="002D7E4C"/>
    <w:rsid w:val="002E05AD"/>
    <w:rsid w:val="002E084A"/>
    <w:rsid w:val="002E0929"/>
    <w:rsid w:val="002E1AFF"/>
    <w:rsid w:val="002E2017"/>
    <w:rsid w:val="002E2D71"/>
    <w:rsid w:val="002E34F9"/>
    <w:rsid w:val="002E4073"/>
    <w:rsid w:val="002E4324"/>
    <w:rsid w:val="002E4E82"/>
    <w:rsid w:val="002E5897"/>
    <w:rsid w:val="002E623C"/>
    <w:rsid w:val="002E6861"/>
    <w:rsid w:val="002E7082"/>
    <w:rsid w:val="002F0D61"/>
    <w:rsid w:val="002F15E6"/>
    <w:rsid w:val="002F2A22"/>
    <w:rsid w:val="002F34D3"/>
    <w:rsid w:val="002F3F6A"/>
    <w:rsid w:val="002F4FC9"/>
    <w:rsid w:val="002F51B0"/>
    <w:rsid w:val="002F5CC2"/>
    <w:rsid w:val="002F5D0C"/>
    <w:rsid w:val="00301DF6"/>
    <w:rsid w:val="003023C2"/>
    <w:rsid w:val="003035E2"/>
    <w:rsid w:val="00303643"/>
    <w:rsid w:val="00305AA8"/>
    <w:rsid w:val="00306D11"/>
    <w:rsid w:val="00307E38"/>
    <w:rsid w:val="00310B4D"/>
    <w:rsid w:val="00310EE5"/>
    <w:rsid w:val="00314399"/>
    <w:rsid w:val="00315874"/>
    <w:rsid w:val="00316CE6"/>
    <w:rsid w:val="00320058"/>
    <w:rsid w:val="00320D8C"/>
    <w:rsid w:val="00320DF5"/>
    <w:rsid w:val="00320E2B"/>
    <w:rsid w:val="003221BE"/>
    <w:rsid w:val="003237FF"/>
    <w:rsid w:val="00323936"/>
    <w:rsid w:val="00324C43"/>
    <w:rsid w:val="00325B02"/>
    <w:rsid w:val="00326819"/>
    <w:rsid w:val="00327F39"/>
    <w:rsid w:val="00327F5C"/>
    <w:rsid w:val="00327FCD"/>
    <w:rsid w:val="0033126A"/>
    <w:rsid w:val="003319A0"/>
    <w:rsid w:val="0033264C"/>
    <w:rsid w:val="0033295D"/>
    <w:rsid w:val="00333149"/>
    <w:rsid w:val="00333C84"/>
    <w:rsid w:val="00334209"/>
    <w:rsid w:val="00334213"/>
    <w:rsid w:val="00334E25"/>
    <w:rsid w:val="00334EB0"/>
    <w:rsid w:val="0033533B"/>
    <w:rsid w:val="003356D6"/>
    <w:rsid w:val="003356F5"/>
    <w:rsid w:val="00337C99"/>
    <w:rsid w:val="00340AF3"/>
    <w:rsid w:val="003413BB"/>
    <w:rsid w:val="003413D6"/>
    <w:rsid w:val="00341428"/>
    <w:rsid w:val="00343D35"/>
    <w:rsid w:val="00344274"/>
    <w:rsid w:val="003448E9"/>
    <w:rsid w:val="00346975"/>
    <w:rsid w:val="00346D99"/>
    <w:rsid w:val="00351336"/>
    <w:rsid w:val="00352C75"/>
    <w:rsid w:val="00352CFB"/>
    <w:rsid w:val="0035445F"/>
    <w:rsid w:val="00354B12"/>
    <w:rsid w:val="00354FEE"/>
    <w:rsid w:val="00355067"/>
    <w:rsid w:val="00355244"/>
    <w:rsid w:val="003556EA"/>
    <w:rsid w:val="00357DCE"/>
    <w:rsid w:val="00362042"/>
    <w:rsid w:val="0036322C"/>
    <w:rsid w:val="0036379F"/>
    <w:rsid w:val="00363838"/>
    <w:rsid w:val="00364D98"/>
    <w:rsid w:val="00365467"/>
    <w:rsid w:val="00365789"/>
    <w:rsid w:val="003660F6"/>
    <w:rsid w:val="0036660B"/>
    <w:rsid w:val="003666E7"/>
    <w:rsid w:val="00367082"/>
    <w:rsid w:val="00367DCA"/>
    <w:rsid w:val="00370A07"/>
    <w:rsid w:val="00370C28"/>
    <w:rsid w:val="00372567"/>
    <w:rsid w:val="00373A70"/>
    <w:rsid w:val="003744E6"/>
    <w:rsid w:val="00374DFC"/>
    <w:rsid w:val="003770ED"/>
    <w:rsid w:val="00377B50"/>
    <w:rsid w:val="003809C8"/>
    <w:rsid w:val="00381C39"/>
    <w:rsid w:val="00381CF3"/>
    <w:rsid w:val="003824E3"/>
    <w:rsid w:val="0038289D"/>
    <w:rsid w:val="00382E66"/>
    <w:rsid w:val="003835EC"/>
    <w:rsid w:val="0038783C"/>
    <w:rsid w:val="003921E8"/>
    <w:rsid w:val="00393B3D"/>
    <w:rsid w:val="00394254"/>
    <w:rsid w:val="003959A5"/>
    <w:rsid w:val="003A055A"/>
    <w:rsid w:val="003A05BC"/>
    <w:rsid w:val="003A07B8"/>
    <w:rsid w:val="003A1157"/>
    <w:rsid w:val="003A1463"/>
    <w:rsid w:val="003A27EF"/>
    <w:rsid w:val="003A3D51"/>
    <w:rsid w:val="003A44A9"/>
    <w:rsid w:val="003A52A8"/>
    <w:rsid w:val="003A5574"/>
    <w:rsid w:val="003A55E6"/>
    <w:rsid w:val="003A5F11"/>
    <w:rsid w:val="003A6638"/>
    <w:rsid w:val="003A71A0"/>
    <w:rsid w:val="003A74A7"/>
    <w:rsid w:val="003A79D3"/>
    <w:rsid w:val="003A7E36"/>
    <w:rsid w:val="003B002F"/>
    <w:rsid w:val="003B023F"/>
    <w:rsid w:val="003B0337"/>
    <w:rsid w:val="003B03AE"/>
    <w:rsid w:val="003B0829"/>
    <w:rsid w:val="003B0AE3"/>
    <w:rsid w:val="003B1D31"/>
    <w:rsid w:val="003B26C3"/>
    <w:rsid w:val="003B4F1B"/>
    <w:rsid w:val="003B564B"/>
    <w:rsid w:val="003B6A39"/>
    <w:rsid w:val="003B6A4A"/>
    <w:rsid w:val="003B70B0"/>
    <w:rsid w:val="003B72F9"/>
    <w:rsid w:val="003B7BE7"/>
    <w:rsid w:val="003C08D3"/>
    <w:rsid w:val="003C0F3D"/>
    <w:rsid w:val="003C1626"/>
    <w:rsid w:val="003C1DB5"/>
    <w:rsid w:val="003C2325"/>
    <w:rsid w:val="003C2DB3"/>
    <w:rsid w:val="003C3A0E"/>
    <w:rsid w:val="003C3D33"/>
    <w:rsid w:val="003C4263"/>
    <w:rsid w:val="003C5BC7"/>
    <w:rsid w:val="003C643C"/>
    <w:rsid w:val="003C655F"/>
    <w:rsid w:val="003C6718"/>
    <w:rsid w:val="003C6BA7"/>
    <w:rsid w:val="003D0ACE"/>
    <w:rsid w:val="003D1A11"/>
    <w:rsid w:val="003D21E6"/>
    <w:rsid w:val="003D29F7"/>
    <w:rsid w:val="003D338F"/>
    <w:rsid w:val="003D3BBF"/>
    <w:rsid w:val="003D42AA"/>
    <w:rsid w:val="003D434E"/>
    <w:rsid w:val="003D48B9"/>
    <w:rsid w:val="003D50F2"/>
    <w:rsid w:val="003D550C"/>
    <w:rsid w:val="003D5520"/>
    <w:rsid w:val="003D6223"/>
    <w:rsid w:val="003D685F"/>
    <w:rsid w:val="003D6CB5"/>
    <w:rsid w:val="003D7609"/>
    <w:rsid w:val="003E0D37"/>
    <w:rsid w:val="003E10FD"/>
    <w:rsid w:val="003E1675"/>
    <w:rsid w:val="003E19C8"/>
    <w:rsid w:val="003E2136"/>
    <w:rsid w:val="003E2EA7"/>
    <w:rsid w:val="003E30BB"/>
    <w:rsid w:val="003E30EF"/>
    <w:rsid w:val="003E3555"/>
    <w:rsid w:val="003E4164"/>
    <w:rsid w:val="003E422B"/>
    <w:rsid w:val="003E4D6E"/>
    <w:rsid w:val="003E615A"/>
    <w:rsid w:val="003E7ED6"/>
    <w:rsid w:val="003F07D3"/>
    <w:rsid w:val="003F1C7A"/>
    <w:rsid w:val="003F1FCB"/>
    <w:rsid w:val="003F2DE8"/>
    <w:rsid w:val="003F390E"/>
    <w:rsid w:val="003F4F23"/>
    <w:rsid w:val="003F52AD"/>
    <w:rsid w:val="003F5F6B"/>
    <w:rsid w:val="003F6D0F"/>
    <w:rsid w:val="003F6FA2"/>
    <w:rsid w:val="00401128"/>
    <w:rsid w:val="004016E9"/>
    <w:rsid w:val="004018E0"/>
    <w:rsid w:val="00402202"/>
    <w:rsid w:val="00402728"/>
    <w:rsid w:val="00402B08"/>
    <w:rsid w:val="00402B68"/>
    <w:rsid w:val="00402CB2"/>
    <w:rsid w:val="00402E02"/>
    <w:rsid w:val="00402E74"/>
    <w:rsid w:val="00403ACC"/>
    <w:rsid w:val="00403EE0"/>
    <w:rsid w:val="00404609"/>
    <w:rsid w:val="0040478A"/>
    <w:rsid w:val="00405315"/>
    <w:rsid w:val="00406AA8"/>
    <w:rsid w:val="0040779D"/>
    <w:rsid w:val="00411083"/>
    <w:rsid w:val="0041150C"/>
    <w:rsid w:val="00413071"/>
    <w:rsid w:val="00415C15"/>
    <w:rsid w:val="00415C1D"/>
    <w:rsid w:val="004163BA"/>
    <w:rsid w:val="00416457"/>
    <w:rsid w:val="004164F1"/>
    <w:rsid w:val="00416F6F"/>
    <w:rsid w:val="004200F7"/>
    <w:rsid w:val="00420B4A"/>
    <w:rsid w:val="00420D9C"/>
    <w:rsid w:val="00421306"/>
    <w:rsid w:val="00422AE2"/>
    <w:rsid w:val="00422FD4"/>
    <w:rsid w:val="00424E7A"/>
    <w:rsid w:val="00424E95"/>
    <w:rsid w:val="004254F9"/>
    <w:rsid w:val="00426625"/>
    <w:rsid w:val="004279CE"/>
    <w:rsid w:val="0043017A"/>
    <w:rsid w:val="00430C8E"/>
    <w:rsid w:val="004312DA"/>
    <w:rsid w:val="0043160A"/>
    <w:rsid w:val="004326F0"/>
    <w:rsid w:val="00432E26"/>
    <w:rsid w:val="00434274"/>
    <w:rsid w:val="00434482"/>
    <w:rsid w:val="00435281"/>
    <w:rsid w:val="004353AC"/>
    <w:rsid w:val="00435A7D"/>
    <w:rsid w:val="00435DA8"/>
    <w:rsid w:val="00436966"/>
    <w:rsid w:val="004373B7"/>
    <w:rsid w:val="00437411"/>
    <w:rsid w:val="00440F01"/>
    <w:rsid w:val="0044151A"/>
    <w:rsid w:val="00443387"/>
    <w:rsid w:val="00443E36"/>
    <w:rsid w:val="00444093"/>
    <w:rsid w:val="00444CDC"/>
    <w:rsid w:val="004454E9"/>
    <w:rsid w:val="004460E4"/>
    <w:rsid w:val="004461CC"/>
    <w:rsid w:val="00447701"/>
    <w:rsid w:val="00447855"/>
    <w:rsid w:val="00447B0B"/>
    <w:rsid w:val="00447E42"/>
    <w:rsid w:val="00450159"/>
    <w:rsid w:val="00450288"/>
    <w:rsid w:val="00450C24"/>
    <w:rsid w:val="00450E7E"/>
    <w:rsid w:val="00450F79"/>
    <w:rsid w:val="00451EE8"/>
    <w:rsid w:val="0045336E"/>
    <w:rsid w:val="00453A25"/>
    <w:rsid w:val="004544A0"/>
    <w:rsid w:val="00454B14"/>
    <w:rsid w:val="00454E08"/>
    <w:rsid w:val="00456459"/>
    <w:rsid w:val="004567E9"/>
    <w:rsid w:val="00457C25"/>
    <w:rsid w:val="00457D20"/>
    <w:rsid w:val="004601D6"/>
    <w:rsid w:val="004605F6"/>
    <w:rsid w:val="00460699"/>
    <w:rsid w:val="00460819"/>
    <w:rsid w:val="00460E4C"/>
    <w:rsid w:val="004610E8"/>
    <w:rsid w:val="00461BA4"/>
    <w:rsid w:val="00462AE8"/>
    <w:rsid w:val="00462C45"/>
    <w:rsid w:val="00462CBF"/>
    <w:rsid w:val="00463B80"/>
    <w:rsid w:val="00464260"/>
    <w:rsid w:val="00464648"/>
    <w:rsid w:val="00464B13"/>
    <w:rsid w:val="0046616C"/>
    <w:rsid w:val="00471896"/>
    <w:rsid w:val="004722E8"/>
    <w:rsid w:val="00476FD3"/>
    <w:rsid w:val="00477409"/>
    <w:rsid w:val="00480C00"/>
    <w:rsid w:val="004814A1"/>
    <w:rsid w:val="004817E7"/>
    <w:rsid w:val="00481A3B"/>
    <w:rsid w:val="0048219D"/>
    <w:rsid w:val="00482E77"/>
    <w:rsid w:val="00483FE9"/>
    <w:rsid w:val="00484279"/>
    <w:rsid w:val="00484F67"/>
    <w:rsid w:val="004855ED"/>
    <w:rsid w:val="004857AF"/>
    <w:rsid w:val="00485A97"/>
    <w:rsid w:val="00485BD0"/>
    <w:rsid w:val="00485D2C"/>
    <w:rsid w:val="00485EC8"/>
    <w:rsid w:val="004864CF"/>
    <w:rsid w:val="004874EB"/>
    <w:rsid w:val="0048788D"/>
    <w:rsid w:val="00487BBA"/>
    <w:rsid w:val="00487C09"/>
    <w:rsid w:val="0049011C"/>
    <w:rsid w:val="00490364"/>
    <w:rsid w:val="004903ED"/>
    <w:rsid w:val="00491FE3"/>
    <w:rsid w:val="004927B0"/>
    <w:rsid w:val="00492E99"/>
    <w:rsid w:val="00493A06"/>
    <w:rsid w:val="00493F9D"/>
    <w:rsid w:val="0049434D"/>
    <w:rsid w:val="0049455E"/>
    <w:rsid w:val="0049529B"/>
    <w:rsid w:val="0049593C"/>
    <w:rsid w:val="00495DF4"/>
    <w:rsid w:val="00496413"/>
    <w:rsid w:val="00496CFD"/>
    <w:rsid w:val="004A18E0"/>
    <w:rsid w:val="004A1C39"/>
    <w:rsid w:val="004A1F25"/>
    <w:rsid w:val="004A2D13"/>
    <w:rsid w:val="004A3815"/>
    <w:rsid w:val="004A3FE4"/>
    <w:rsid w:val="004A4F28"/>
    <w:rsid w:val="004A57F7"/>
    <w:rsid w:val="004A5E09"/>
    <w:rsid w:val="004A5FFB"/>
    <w:rsid w:val="004A609A"/>
    <w:rsid w:val="004A640C"/>
    <w:rsid w:val="004A6B7F"/>
    <w:rsid w:val="004A74B4"/>
    <w:rsid w:val="004A765F"/>
    <w:rsid w:val="004B10EB"/>
    <w:rsid w:val="004B18F1"/>
    <w:rsid w:val="004B1FEA"/>
    <w:rsid w:val="004B3C45"/>
    <w:rsid w:val="004B409B"/>
    <w:rsid w:val="004B5245"/>
    <w:rsid w:val="004B618A"/>
    <w:rsid w:val="004B75D4"/>
    <w:rsid w:val="004C091E"/>
    <w:rsid w:val="004C0DBA"/>
    <w:rsid w:val="004C2594"/>
    <w:rsid w:val="004C2687"/>
    <w:rsid w:val="004C33B8"/>
    <w:rsid w:val="004C3613"/>
    <w:rsid w:val="004C3C8A"/>
    <w:rsid w:val="004C4997"/>
    <w:rsid w:val="004C54F5"/>
    <w:rsid w:val="004C5BAF"/>
    <w:rsid w:val="004C7123"/>
    <w:rsid w:val="004D0498"/>
    <w:rsid w:val="004D2846"/>
    <w:rsid w:val="004D39A4"/>
    <w:rsid w:val="004D53BC"/>
    <w:rsid w:val="004D564F"/>
    <w:rsid w:val="004D566B"/>
    <w:rsid w:val="004D5730"/>
    <w:rsid w:val="004D5E32"/>
    <w:rsid w:val="004D6FDD"/>
    <w:rsid w:val="004D76EA"/>
    <w:rsid w:val="004D7993"/>
    <w:rsid w:val="004D7DED"/>
    <w:rsid w:val="004E1158"/>
    <w:rsid w:val="004E2FA2"/>
    <w:rsid w:val="004E35B6"/>
    <w:rsid w:val="004E3869"/>
    <w:rsid w:val="004E40E1"/>
    <w:rsid w:val="004E5214"/>
    <w:rsid w:val="004E59EB"/>
    <w:rsid w:val="004E6480"/>
    <w:rsid w:val="004E6C55"/>
    <w:rsid w:val="004E7AE0"/>
    <w:rsid w:val="004F1502"/>
    <w:rsid w:val="004F1B36"/>
    <w:rsid w:val="004F1B8F"/>
    <w:rsid w:val="004F1C7B"/>
    <w:rsid w:val="004F2AA3"/>
    <w:rsid w:val="004F3589"/>
    <w:rsid w:val="004F5153"/>
    <w:rsid w:val="004F547D"/>
    <w:rsid w:val="004F610B"/>
    <w:rsid w:val="00501328"/>
    <w:rsid w:val="0050274E"/>
    <w:rsid w:val="00503217"/>
    <w:rsid w:val="00504234"/>
    <w:rsid w:val="005052A8"/>
    <w:rsid w:val="00505B12"/>
    <w:rsid w:val="00506815"/>
    <w:rsid w:val="00507F86"/>
    <w:rsid w:val="00510042"/>
    <w:rsid w:val="00511749"/>
    <w:rsid w:val="005123DD"/>
    <w:rsid w:val="00512EAB"/>
    <w:rsid w:val="00512F03"/>
    <w:rsid w:val="00513861"/>
    <w:rsid w:val="00514785"/>
    <w:rsid w:val="0051497D"/>
    <w:rsid w:val="00515565"/>
    <w:rsid w:val="00515ADB"/>
    <w:rsid w:val="005161D0"/>
    <w:rsid w:val="005166B2"/>
    <w:rsid w:val="00516D62"/>
    <w:rsid w:val="00522D45"/>
    <w:rsid w:val="005232A6"/>
    <w:rsid w:val="005232EE"/>
    <w:rsid w:val="00524306"/>
    <w:rsid w:val="0052463C"/>
    <w:rsid w:val="00524DE7"/>
    <w:rsid w:val="00524F83"/>
    <w:rsid w:val="005255C8"/>
    <w:rsid w:val="00525819"/>
    <w:rsid w:val="00527409"/>
    <w:rsid w:val="00527470"/>
    <w:rsid w:val="00530373"/>
    <w:rsid w:val="00530B26"/>
    <w:rsid w:val="00530C7D"/>
    <w:rsid w:val="00531D4F"/>
    <w:rsid w:val="00532970"/>
    <w:rsid w:val="005332AD"/>
    <w:rsid w:val="0053363B"/>
    <w:rsid w:val="005352B1"/>
    <w:rsid w:val="00536771"/>
    <w:rsid w:val="00536EA6"/>
    <w:rsid w:val="00537E7A"/>
    <w:rsid w:val="00540868"/>
    <w:rsid w:val="005426F7"/>
    <w:rsid w:val="00542A82"/>
    <w:rsid w:val="00544F3C"/>
    <w:rsid w:val="005450C0"/>
    <w:rsid w:val="005455A8"/>
    <w:rsid w:val="00545DA6"/>
    <w:rsid w:val="00546E04"/>
    <w:rsid w:val="00547578"/>
    <w:rsid w:val="00547C73"/>
    <w:rsid w:val="00547D45"/>
    <w:rsid w:val="00550C04"/>
    <w:rsid w:val="00551804"/>
    <w:rsid w:val="00552A7E"/>
    <w:rsid w:val="00552E4A"/>
    <w:rsid w:val="005556C6"/>
    <w:rsid w:val="00555E3C"/>
    <w:rsid w:val="00556131"/>
    <w:rsid w:val="005563E7"/>
    <w:rsid w:val="0055723B"/>
    <w:rsid w:val="00557330"/>
    <w:rsid w:val="0055787B"/>
    <w:rsid w:val="00557BC8"/>
    <w:rsid w:val="00560237"/>
    <w:rsid w:val="005605DE"/>
    <w:rsid w:val="00560F62"/>
    <w:rsid w:val="00561335"/>
    <w:rsid w:val="00561F00"/>
    <w:rsid w:val="00561FEC"/>
    <w:rsid w:val="005622AB"/>
    <w:rsid w:val="005625BD"/>
    <w:rsid w:val="00562C1C"/>
    <w:rsid w:val="005639DF"/>
    <w:rsid w:val="005647B4"/>
    <w:rsid w:val="00564C1F"/>
    <w:rsid w:val="005656B3"/>
    <w:rsid w:val="00565C9D"/>
    <w:rsid w:val="00565DF9"/>
    <w:rsid w:val="00565E56"/>
    <w:rsid w:val="005660FA"/>
    <w:rsid w:val="005674BE"/>
    <w:rsid w:val="00570B53"/>
    <w:rsid w:val="00570CC3"/>
    <w:rsid w:val="00570CFA"/>
    <w:rsid w:val="00571952"/>
    <w:rsid w:val="00571A8F"/>
    <w:rsid w:val="00572319"/>
    <w:rsid w:val="00574966"/>
    <w:rsid w:val="00574C75"/>
    <w:rsid w:val="00574D64"/>
    <w:rsid w:val="00574E36"/>
    <w:rsid w:val="00575492"/>
    <w:rsid w:val="00576718"/>
    <w:rsid w:val="005775CB"/>
    <w:rsid w:val="0057797F"/>
    <w:rsid w:val="00580833"/>
    <w:rsid w:val="0058098B"/>
    <w:rsid w:val="005827EA"/>
    <w:rsid w:val="00582DDA"/>
    <w:rsid w:val="00584174"/>
    <w:rsid w:val="00585502"/>
    <w:rsid w:val="005858C6"/>
    <w:rsid w:val="00585C1A"/>
    <w:rsid w:val="00586852"/>
    <w:rsid w:val="00586BF2"/>
    <w:rsid w:val="00586D84"/>
    <w:rsid w:val="0059137E"/>
    <w:rsid w:val="00591B04"/>
    <w:rsid w:val="00591EA4"/>
    <w:rsid w:val="005920A4"/>
    <w:rsid w:val="00592A6A"/>
    <w:rsid w:val="00592CCB"/>
    <w:rsid w:val="00593880"/>
    <w:rsid w:val="00594BBB"/>
    <w:rsid w:val="0059559E"/>
    <w:rsid w:val="005959E9"/>
    <w:rsid w:val="005969DA"/>
    <w:rsid w:val="005975C4"/>
    <w:rsid w:val="005A02F1"/>
    <w:rsid w:val="005A1BB2"/>
    <w:rsid w:val="005A34AD"/>
    <w:rsid w:val="005A3663"/>
    <w:rsid w:val="005A3B40"/>
    <w:rsid w:val="005A3DC0"/>
    <w:rsid w:val="005A412E"/>
    <w:rsid w:val="005A4CEF"/>
    <w:rsid w:val="005A4DE7"/>
    <w:rsid w:val="005A4E8A"/>
    <w:rsid w:val="005A5CBE"/>
    <w:rsid w:val="005A69EA"/>
    <w:rsid w:val="005A6FC8"/>
    <w:rsid w:val="005A73ED"/>
    <w:rsid w:val="005A79F2"/>
    <w:rsid w:val="005B1636"/>
    <w:rsid w:val="005B2BC0"/>
    <w:rsid w:val="005B2F21"/>
    <w:rsid w:val="005B33E7"/>
    <w:rsid w:val="005B35ED"/>
    <w:rsid w:val="005B3E0D"/>
    <w:rsid w:val="005B4023"/>
    <w:rsid w:val="005B4092"/>
    <w:rsid w:val="005B4907"/>
    <w:rsid w:val="005B58A9"/>
    <w:rsid w:val="005B64E5"/>
    <w:rsid w:val="005B6C97"/>
    <w:rsid w:val="005C09D8"/>
    <w:rsid w:val="005C1A31"/>
    <w:rsid w:val="005C2492"/>
    <w:rsid w:val="005C27A0"/>
    <w:rsid w:val="005C33D0"/>
    <w:rsid w:val="005C34E7"/>
    <w:rsid w:val="005C61E1"/>
    <w:rsid w:val="005C7816"/>
    <w:rsid w:val="005C7A48"/>
    <w:rsid w:val="005D0028"/>
    <w:rsid w:val="005D10B7"/>
    <w:rsid w:val="005D1610"/>
    <w:rsid w:val="005D18AE"/>
    <w:rsid w:val="005D19EF"/>
    <w:rsid w:val="005D24F0"/>
    <w:rsid w:val="005D2ABF"/>
    <w:rsid w:val="005D3424"/>
    <w:rsid w:val="005D3A62"/>
    <w:rsid w:val="005D3B52"/>
    <w:rsid w:val="005D4DB0"/>
    <w:rsid w:val="005D4F5A"/>
    <w:rsid w:val="005D5376"/>
    <w:rsid w:val="005D5BBD"/>
    <w:rsid w:val="005D6DC0"/>
    <w:rsid w:val="005E0913"/>
    <w:rsid w:val="005E0C23"/>
    <w:rsid w:val="005E1187"/>
    <w:rsid w:val="005E16E9"/>
    <w:rsid w:val="005E1A29"/>
    <w:rsid w:val="005E1A36"/>
    <w:rsid w:val="005E2599"/>
    <w:rsid w:val="005E25E7"/>
    <w:rsid w:val="005E2D40"/>
    <w:rsid w:val="005E30A0"/>
    <w:rsid w:val="005E30DB"/>
    <w:rsid w:val="005E37D4"/>
    <w:rsid w:val="005E5AAC"/>
    <w:rsid w:val="005E6048"/>
    <w:rsid w:val="005E63C5"/>
    <w:rsid w:val="005E6A4F"/>
    <w:rsid w:val="005E6B1A"/>
    <w:rsid w:val="005E761D"/>
    <w:rsid w:val="005E7F36"/>
    <w:rsid w:val="005F0CDD"/>
    <w:rsid w:val="005F0E3E"/>
    <w:rsid w:val="005F0FE0"/>
    <w:rsid w:val="005F2B60"/>
    <w:rsid w:val="005F39F9"/>
    <w:rsid w:val="005F3C97"/>
    <w:rsid w:val="005F3CA1"/>
    <w:rsid w:val="005F4954"/>
    <w:rsid w:val="005F498F"/>
    <w:rsid w:val="005F4A67"/>
    <w:rsid w:val="005F4C74"/>
    <w:rsid w:val="005F5F3F"/>
    <w:rsid w:val="005F638F"/>
    <w:rsid w:val="005F6917"/>
    <w:rsid w:val="005F6B4B"/>
    <w:rsid w:val="005F7A74"/>
    <w:rsid w:val="005F7C03"/>
    <w:rsid w:val="00600B10"/>
    <w:rsid w:val="00600F0C"/>
    <w:rsid w:val="00601045"/>
    <w:rsid w:val="00601875"/>
    <w:rsid w:val="00601B33"/>
    <w:rsid w:val="006025D6"/>
    <w:rsid w:val="00603290"/>
    <w:rsid w:val="00603553"/>
    <w:rsid w:val="00603800"/>
    <w:rsid w:val="006040BA"/>
    <w:rsid w:val="006042D8"/>
    <w:rsid w:val="00604529"/>
    <w:rsid w:val="006046C8"/>
    <w:rsid w:val="00606C16"/>
    <w:rsid w:val="00606DA8"/>
    <w:rsid w:val="00610A83"/>
    <w:rsid w:val="00611090"/>
    <w:rsid w:val="00611D13"/>
    <w:rsid w:val="0061225D"/>
    <w:rsid w:val="00613E32"/>
    <w:rsid w:val="0061477C"/>
    <w:rsid w:val="00614888"/>
    <w:rsid w:val="00616082"/>
    <w:rsid w:val="00616DBA"/>
    <w:rsid w:val="00617074"/>
    <w:rsid w:val="00617CF1"/>
    <w:rsid w:val="00620FD9"/>
    <w:rsid w:val="00621CE9"/>
    <w:rsid w:val="0062226A"/>
    <w:rsid w:val="006222B6"/>
    <w:rsid w:val="00622329"/>
    <w:rsid w:val="006228C3"/>
    <w:rsid w:val="0062301D"/>
    <w:rsid w:val="00623334"/>
    <w:rsid w:val="00623A3D"/>
    <w:rsid w:val="0062445F"/>
    <w:rsid w:val="00624967"/>
    <w:rsid w:val="006256E3"/>
    <w:rsid w:val="00625CE0"/>
    <w:rsid w:val="006260A5"/>
    <w:rsid w:val="00626A98"/>
    <w:rsid w:val="00627C6E"/>
    <w:rsid w:val="006300EB"/>
    <w:rsid w:val="006306A9"/>
    <w:rsid w:val="00631376"/>
    <w:rsid w:val="006319A4"/>
    <w:rsid w:val="00631D1D"/>
    <w:rsid w:val="006323BD"/>
    <w:rsid w:val="00632AC2"/>
    <w:rsid w:val="00632B90"/>
    <w:rsid w:val="00632BB0"/>
    <w:rsid w:val="00633331"/>
    <w:rsid w:val="006334C8"/>
    <w:rsid w:val="0063440F"/>
    <w:rsid w:val="00635B9D"/>
    <w:rsid w:val="00636510"/>
    <w:rsid w:val="00636AD4"/>
    <w:rsid w:val="00636AEC"/>
    <w:rsid w:val="006377F5"/>
    <w:rsid w:val="006408E8"/>
    <w:rsid w:val="00640CC8"/>
    <w:rsid w:val="00642159"/>
    <w:rsid w:val="00642D3F"/>
    <w:rsid w:val="00643A4B"/>
    <w:rsid w:val="00643EF8"/>
    <w:rsid w:val="006448F2"/>
    <w:rsid w:val="0064496E"/>
    <w:rsid w:val="006451CB"/>
    <w:rsid w:val="006452CF"/>
    <w:rsid w:val="006465A3"/>
    <w:rsid w:val="00646D03"/>
    <w:rsid w:val="00647420"/>
    <w:rsid w:val="0064756F"/>
    <w:rsid w:val="00647D07"/>
    <w:rsid w:val="00651A5A"/>
    <w:rsid w:val="00654933"/>
    <w:rsid w:val="00656EEE"/>
    <w:rsid w:val="00656EF8"/>
    <w:rsid w:val="00656F59"/>
    <w:rsid w:val="006602DA"/>
    <w:rsid w:val="00660E08"/>
    <w:rsid w:val="00661407"/>
    <w:rsid w:val="00661D1B"/>
    <w:rsid w:val="00665B5B"/>
    <w:rsid w:val="006667D2"/>
    <w:rsid w:val="00667A81"/>
    <w:rsid w:val="00667EB5"/>
    <w:rsid w:val="00667F15"/>
    <w:rsid w:val="00667F26"/>
    <w:rsid w:val="0067058B"/>
    <w:rsid w:val="0067120B"/>
    <w:rsid w:val="0067206A"/>
    <w:rsid w:val="0067332A"/>
    <w:rsid w:val="006739AF"/>
    <w:rsid w:val="00673E3F"/>
    <w:rsid w:val="0067489A"/>
    <w:rsid w:val="00674987"/>
    <w:rsid w:val="00675627"/>
    <w:rsid w:val="0067643A"/>
    <w:rsid w:val="006765E0"/>
    <w:rsid w:val="006765ED"/>
    <w:rsid w:val="00676E33"/>
    <w:rsid w:val="00676FCB"/>
    <w:rsid w:val="0067748D"/>
    <w:rsid w:val="00680128"/>
    <w:rsid w:val="006811EB"/>
    <w:rsid w:val="0068183E"/>
    <w:rsid w:val="00682CF5"/>
    <w:rsid w:val="00683314"/>
    <w:rsid w:val="0068357A"/>
    <w:rsid w:val="00687DE8"/>
    <w:rsid w:val="00690840"/>
    <w:rsid w:val="00692CE4"/>
    <w:rsid w:val="0069371F"/>
    <w:rsid w:val="006945CF"/>
    <w:rsid w:val="006949C6"/>
    <w:rsid w:val="00695C51"/>
    <w:rsid w:val="00695DF4"/>
    <w:rsid w:val="0069695C"/>
    <w:rsid w:val="006970FC"/>
    <w:rsid w:val="006979DE"/>
    <w:rsid w:val="006A1E4D"/>
    <w:rsid w:val="006A2AA7"/>
    <w:rsid w:val="006A44EE"/>
    <w:rsid w:val="006A5B1C"/>
    <w:rsid w:val="006A61B6"/>
    <w:rsid w:val="006A6986"/>
    <w:rsid w:val="006A6BAF"/>
    <w:rsid w:val="006A7663"/>
    <w:rsid w:val="006B07D3"/>
    <w:rsid w:val="006B0FEF"/>
    <w:rsid w:val="006B173D"/>
    <w:rsid w:val="006B1B0F"/>
    <w:rsid w:val="006B1DDD"/>
    <w:rsid w:val="006B2911"/>
    <w:rsid w:val="006B2AFB"/>
    <w:rsid w:val="006B2B09"/>
    <w:rsid w:val="006B371D"/>
    <w:rsid w:val="006B5EBA"/>
    <w:rsid w:val="006B6EBE"/>
    <w:rsid w:val="006B7BC7"/>
    <w:rsid w:val="006C02A8"/>
    <w:rsid w:val="006C0315"/>
    <w:rsid w:val="006C1E98"/>
    <w:rsid w:val="006C26A2"/>
    <w:rsid w:val="006C289C"/>
    <w:rsid w:val="006C375B"/>
    <w:rsid w:val="006C3E2D"/>
    <w:rsid w:val="006C56C0"/>
    <w:rsid w:val="006C57E7"/>
    <w:rsid w:val="006C5B25"/>
    <w:rsid w:val="006C61CE"/>
    <w:rsid w:val="006C77C5"/>
    <w:rsid w:val="006D2813"/>
    <w:rsid w:val="006D3274"/>
    <w:rsid w:val="006D4258"/>
    <w:rsid w:val="006D4B13"/>
    <w:rsid w:val="006D5E8D"/>
    <w:rsid w:val="006D689A"/>
    <w:rsid w:val="006D7AAF"/>
    <w:rsid w:val="006E0308"/>
    <w:rsid w:val="006E042F"/>
    <w:rsid w:val="006E0C8A"/>
    <w:rsid w:val="006E286F"/>
    <w:rsid w:val="006E3785"/>
    <w:rsid w:val="006E3BD7"/>
    <w:rsid w:val="006E646E"/>
    <w:rsid w:val="006E65F2"/>
    <w:rsid w:val="006E68E6"/>
    <w:rsid w:val="006E6E67"/>
    <w:rsid w:val="006E6F82"/>
    <w:rsid w:val="006F0729"/>
    <w:rsid w:val="006F3218"/>
    <w:rsid w:val="006F3DCC"/>
    <w:rsid w:val="006F552C"/>
    <w:rsid w:val="006F5636"/>
    <w:rsid w:val="006F591A"/>
    <w:rsid w:val="007002D6"/>
    <w:rsid w:val="0070046D"/>
    <w:rsid w:val="007015A3"/>
    <w:rsid w:val="007022C9"/>
    <w:rsid w:val="0070287F"/>
    <w:rsid w:val="007029B3"/>
    <w:rsid w:val="00704015"/>
    <w:rsid w:val="00704039"/>
    <w:rsid w:val="0070553F"/>
    <w:rsid w:val="0070576B"/>
    <w:rsid w:val="007059D3"/>
    <w:rsid w:val="0070658F"/>
    <w:rsid w:val="00707144"/>
    <w:rsid w:val="00710341"/>
    <w:rsid w:val="00710539"/>
    <w:rsid w:val="00710AD2"/>
    <w:rsid w:val="00710ADE"/>
    <w:rsid w:val="00710B0B"/>
    <w:rsid w:val="0071109C"/>
    <w:rsid w:val="007114AA"/>
    <w:rsid w:val="00711571"/>
    <w:rsid w:val="00711758"/>
    <w:rsid w:val="00711DA8"/>
    <w:rsid w:val="007121FB"/>
    <w:rsid w:val="007134D2"/>
    <w:rsid w:val="00713E18"/>
    <w:rsid w:val="00713E28"/>
    <w:rsid w:val="00713F95"/>
    <w:rsid w:val="00715679"/>
    <w:rsid w:val="00715965"/>
    <w:rsid w:val="0071757A"/>
    <w:rsid w:val="00720C32"/>
    <w:rsid w:val="00721503"/>
    <w:rsid w:val="00721BE8"/>
    <w:rsid w:val="00722118"/>
    <w:rsid w:val="007222B8"/>
    <w:rsid w:val="0072361A"/>
    <w:rsid w:val="00723FF6"/>
    <w:rsid w:val="00724A80"/>
    <w:rsid w:val="00725E6C"/>
    <w:rsid w:val="00725EA8"/>
    <w:rsid w:val="00726AAF"/>
    <w:rsid w:val="00726C5F"/>
    <w:rsid w:val="00727009"/>
    <w:rsid w:val="00727867"/>
    <w:rsid w:val="007279BE"/>
    <w:rsid w:val="00727F12"/>
    <w:rsid w:val="007309F0"/>
    <w:rsid w:val="0073143D"/>
    <w:rsid w:val="0073147F"/>
    <w:rsid w:val="00731B28"/>
    <w:rsid w:val="00731C97"/>
    <w:rsid w:val="007321A0"/>
    <w:rsid w:val="007323B2"/>
    <w:rsid w:val="00732D23"/>
    <w:rsid w:val="00734FD1"/>
    <w:rsid w:val="00735FE7"/>
    <w:rsid w:val="00736418"/>
    <w:rsid w:val="00736AAB"/>
    <w:rsid w:val="00737F78"/>
    <w:rsid w:val="00740C0E"/>
    <w:rsid w:val="007419AE"/>
    <w:rsid w:val="00741A6F"/>
    <w:rsid w:val="00742386"/>
    <w:rsid w:val="007424A9"/>
    <w:rsid w:val="007427BB"/>
    <w:rsid w:val="00742AFB"/>
    <w:rsid w:val="00744DDF"/>
    <w:rsid w:val="007457E2"/>
    <w:rsid w:val="007459A7"/>
    <w:rsid w:val="00745CB2"/>
    <w:rsid w:val="0074602E"/>
    <w:rsid w:val="007460F5"/>
    <w:rsid w:val="00746E3D"/>
    <w:rsid w:val="00747F0D"/>
    <w:rsid w:val="00751C73"/>
    <w:rsid w:val="00752C76"/>
    <w:rsid w:val="0075320C"/>
    <w:rsid w:val="00753F61"/>
    <w:rsid w:val="00754B14"/>
    <w:rsid w:val="00755C9F"/>
    <w:rsid w:val="00756766"/>
    <w:rsid w:val="007572BE"/>
    <w:rsid w:val="007576B9"/>
    <w:rsid w:val="007603D4"/>
    <w:rsid w:val="0076073E"/>
    <w:rsid w:val="00761DDB"/>
    <w:rsid w:val="00762071"/>
    <w:rsid w:val="007627E3"/>
    <w:rsid w:val="007634A1"/>
    <w:rsid w:val="0076410F"/>
    <w:rsid w:val="0076481E"/>
    <w:rsid w:val="00764E54"/>
    <w:rsid w:val="00765386"/>
    <w:rsid w:val="00765588"/>
    <w:rsid w:val="007666B4"/>
    <w:rsid w:val="00766E14"/>
    <w:rsid w:val="0076749A"/>
    <w:rsid w:val="00767A61"/>
    <w:rsid w:val="00770E36"/>
    <w:rsid w:val="00770E4B"/>
    <w:rsid w:val="00771136"/>
    <w:rsid w:val="007728F6"/>
    <w:rsid w:val="0077491B"/>
    <w:rsid w:val="00774DE6"/>
    <w:rsid w:val="00776523"/>
    <w:rsid w:val="00776BD8"/>
    <w:rsid w:val="00777E73"/>
    <w:rsid w:val="00780542"/>
    <w:rsid w:val="007811E3"/>
    <w:rsid w:val="007813E6"/>
    <w:rsid w:val="00781F8C"/>
    <w:rsid w:val="00782049"/>
    <w:rsid w:val="007828A3"/>
    <w:rsid w:val="0078328B"/>
    <w:rsid w:val="007833C7"/>
    <w:rsid w:val="00783418"/>
    <w:rsid w:val="00783B60"/>
    <w:rsid w:val="0078567C"/>
    <w:rsid w:val="00786211"/>
    <w:rsid w:val="0078626A"/>
    <w:rsid w:val="007864BD"/>
    <w:rsid w:val="007874B2"/>
    <w:rsid w:val="0079050D"/>
    <w:rsid w:val="00790CCD"/>
    <w:rsid w:val="00790E2B"/>
    <w:rsid w:val="00791BE4"/>
    <w:rsid w:val="00792B68"/>
    <w:rsid w:val="0079301A"/>
    <w:rsid w:val="00793269"/>
    <w:rsid w:val="007936C3"/>
    <w:rsid w:val="00793CBA"/>
    <w:rsid w:val="0079458C"/>
    <w:rsid w:val="00794B23"/>
    <w:rsid w:val="007954BE"/>
    <w:rsid w:val="00795989"/>
    <w:rsid w:val="00795D24"/>
    <w:rsid w:val="00796399"/>
    <w:rsid w:val="00796CDE"/>
    <w:rsid w:val="00797331"/>
    <w:rsid w:val="00797DD6"/>
    <w:rsid w:val="007A0751"/>
    <w:rsid w:val="007A0CA8"/>
    <w:rsid w:val="007A1750"/>
    <w:rsid w:val="007A17A6"/>
    <w:rsid w:val="007A2960"/>
    <w:rsid w:val="007A2CF6"/>
    <w:rsid w:val="007A3376"/>
    <w:rsid w:val="007A33B5"/>
    <w:rsid w:val="007A349B"/>
    <w:rsid w:val="007A3A41"/>
    <w:rsid w:val="007A4825"/>
    <w:rsid w:val="007A530C"/>
    <w:rsid w:val="007A591A"/>
    <w:rsid w:val="007A5963"/>
    <w:rsid w:val="007A6640"/>
    <w:rsid w:val="007A72C0"/>
    <w:rsid w:val="007A7AF6"/>
    <w:rsid w:val="007A7F17"/>
    <w:rsid w:val="007B0049"/>
    <w:rsid w:val="007B0A04"/>
    <w:rsid w:val="007B1A2F"/>
    <w:rsid w:val="007B2442"/>
    <w:rsid w:val="007B2583"/>
    <w:rsid w:val="007B3277"/>
    <w:rsid w:val="007B38BA"/>
    <w:rsid w:val="007B3D36"/>
    <w:rsid w:val="007B4507"/>
    <w:rsid w:val="007B4744"/>
    <w:rsid w:val="007B5608"/>
    <w:rsid w:val="007B675B"/>
    <w:rsid w:val="007C05C8"/>
    <w:rsid w:val="007C079C"/>
    <w:rsid w:val="007C0A39"/>
    <w:rsid w:val="007C0EE9"/>
    <w:rsid w:val="007C179A"/>
    <w:rsid w:val="007C27B1"/>
    <w:rsid w:val="007C3743"/>
    <w:rsid w:val="007C493C"/>
    <w:rsid w:val="007C5290"/>
    <w:rsid w:val="007C55EE"/>
    <w:rsid w:val="007C5883"/>
    <w:rsid w:val="007C641C"/>
    <w:rsid w:val="007D0275"/>
    <w:rsid w:val="007D03EC"/>
    <w:rsid w:val="007D042F"/>
    <w:rsid w:val="007D0BF8"/>
    <w:rsid w:val="007D0C01"/>
    <w:rsid w:val="007D0C24"/>
    <w:rsid w:val="007D0D15"/>
    <w:rsid w:val="007D1015"/>
    <w:rsid w:val="007D1124"/>
    <w:rsid w:val="007D4B8C"/>
    <w:rsid w:val="007D4D1F"/>
    <w:rsid w:val="007D619E"/>
    <w:rsid w:val="007D63CE"/>
    <w:rsid w:val="007E0B52"/>
    <w:rsid w:val="007E104C"/>
    <w:rsid w:val="007E1F8E"/>
    <w:rsid w:val="007E41F0"/>
    <w:rsid w:val="007E4462"/>
    <w:rsid w:val="007E5657"/>
    <w:rsid w:val="007E61D6"/>
    <w:rsid w:val="007E6C9A"/>
    <w:rsid w:val="007E763C"/>
    <w:rsid w:val="007F0DD5"/>
    <w:rsid w:val="007F0E6A"/>
    <w:rsid w:val="007F159F"/>
    <w:rsid w:val="007F202A"/>
    <w:rsid w:val="007F27BC"/>
    <w:rsid w:val="007F34DE"/>
    <w:rsid w:val="007F58D7"/>
    <w:rsid w:val="007F5C7C"/>
    <w:rsid w:val="007F679B"/>
    <w:rsid w:val="007F71E0"/>
    <w:rsid w:val="007F7633"/>
    <w:rsid w:val="007F7BC1"/>
    <w:rsid w:val="007F7CD4"/>
    <w:rsid w:val="007F7D5A"/>
    <w:rsid w:val="00800104"/>
    <w:rsid w:val="00801533"/>
    <w:rsid w:val="00801910"/>
    <w:rsid w:val="00801B87"/>
    <w:rsid w:val="00801C80"/>
    <w:rsid w:val="00802EAB"/>
    <w:rsid w:val="00802F9F"/>
    <w:rsid w:val="0080305A"/>
    <w:rsid w:val="00803295"/>
    <w:rsid w:val="00803CAF"/>
    <w:rsid w:val="00804309"/>
    <w:rsid w:val="00804C42"/>
    <w:rsid w:val="00805139"/>
    <w:rsid w:val="0080572A"/>
    <w:rsid w:val="0080605D"/>
    <w:rsid w:val="00806FD8"/>
    <w:rsid w:val="00807654"/>
    <w:rsid w:val="00807705"/>
    <w:rsid w:val="00810483"/>
    <w:rsid w:val="00810807"/>
    <w:rsid w:val="0081150C"/>
    <w:rsid w:val="00811E9C"/>
    <w:rsid w:val="00812063"/>
    <w:rsid w:val="00812BE4"/>
    <w:rsid w:val="008141F3"/>
    <w:rsid w:val="00817D8C"/>
    <w:rsid w:val="0082054E"/>
    <w:rsid w:val="008208FA"/>
    <w:rsid w:val="00820FCF"/>
    <w:rsid w:val="0082103D"/>
    <w:rsid w:val="008216CC"/>
    <w:rsid w:val="00822280"/>
    <w:rsid w:val="0082231A"/>
    <w:rsid w:val="00822537"/>
    <w:rsid w:val="00822A00"/>
    <w:rsid w:val="00822CCD"/>
    <w:rsid w:val="008242D6"/>
    <w:rsid w:val="00824F2A"/>
    <w:rsid w:val="00827108"/>
    <w:rsid w:val="00827FB7"/>
    <w:rsid w:val="0083047D"/>
    <w:rsid w:val="0083055E"/>
    <w:rsid w:val="00830D55"/>
    <w:rsid w:val="00830DF9"/>
    <w:rsid w:val="00833E4F"/>
    <w:rsid w:val="0083426F"/>
    <w:rsid w:val="0083437E"/>
    <w:rsid w:val="00835E67"/>
    <w:rsid w:val="00836044"/>
    <w:rsid w:val="00836630"/>
    <w:rsid w:val="008366E9"/>
    <w:rsid w:val="00836D25"/>
    <w:rsid w:val="00836D2D"/>
    <w:rsid w:val="00836E09"/>
    <w:rsid w:val="00837742"/>
    <w:rsid w:val="00837F74"/>
    <w:rsid w:val="0084094F"/>
    <w:rsid w:val="00841D47"/>
    <w:rsid w:val="00841E04"/>
    <w:rsid w:val="00842664"/>
    <w:rsid w:val="008429D5"/>
    <w:rsid w:val="0084325C"/>
    <w:rsid w:val="008432FD"/>
    <w:rsid w:val="0084358B"/>
    <w:rsid w:val="008443E7"/>
    <w:rsid w:val="00844D8C"/>
    <w:rsid w:val="00846523"/>
    <w:rsid w:val="008469EC"/>
    <w:rsid w:val="00846AC6"/>
    <w:rsid w:val="00846D4B"/>
    <w:rsid w:val="00847985"/>
    <w:rsid w:val="00850066"/>
    <w:rsid w:val="00850ACE"/>
    <w:rsid w:val="00850E40"/>
    <w:rsid w:val="00851A6C"/>
    <w:rsid w:val="00851BEC"/>
    <w:rsid w:val="00852C09"/>
    <w:rsid w:val="00853D3C"/>
    <w:rsid w:val="0085511F"/>
    <w:rsid w:val="008552A8"/>
    <w:rsid w:val="0085609A"/>
    <w:rsid w:val="008562D3"/>
    <w:rsid w:val="00856A7B"/>
    <w:rsid w:val="00856A97"/>
    <w:rsid w:val="00856AAC"/>
    <w:rsid w:val="00856B75"/>
    <w:rsid w:val="00856C19"/>
    <w:rsid w:val="00856FAA"/>
    <w:rsid w:val="0085706E"/>
    <w:rsid w:val="008571B8"/>
    <w:rsid w:val="00857A16"/>
    <w:rsid w:val="00860432"/>
    <w:rsid w:val="00861600"/>
    <w:rsid w:val="008628A6"/>
    <w:rsid w:val="00862E7F"/>
    <w:rsid w:val="00862F2A"/>
    <w:rsid w:val="008638D2"/>
    <w:rsid w:val="00864F48"/>
    <w:rsid w:val="00866AAA"/>
    <w:rsid w:val="0086738C"/>
    <w:rsid w:val="00867DE2"/>
    <w:rsid w:val="008714A8"/>
    <w:rsid w:val="0087184B"/>
    <w:rsid w:val="00871D1C"/>
    <w:rsid w:val="008729FC"/>
    <w:rsid w:val="00872FB6"/>
    <w:rsid w:val="00873155"/>
    <w:rsid w:val="0087404D"/>
    <w:rsid w:val="00874092"/>
    <w:rsid w:val="00874704"/>
    <w:rsid w:val="00874F8B"/>
    <w:rsid w:val="00874FF5"/>
    <w:rsid w:val="008756BB"/>
    <w:rsid w:val="0087774F"/>
    <w:rsid w:val="00877C2E"/>
    <w:rsid w:val="00877FF7"/>
    <w:rsid w:val="00882F19"/>
    <w:rsid w:val="00883381"/>
    <w:rsid w:val="008838D5"/>
    <w:rsid w:val="00883A94"/>
    <w:rsid w:val="00883D4B"/>
    <w:rsid w:val="00884024"/>
    <w:rsid w:val="0088413B"/>
    <w:rsid w:val="00884CE2"/>
    <w:rsid w:val="00884D11"/>
    <w:rsid w:val="00884E32"/>
    <w:rsid w:val="00885A0E"/>
    <w:rsid w:val="00886765"/>
    <w:rsid w:val="008869E4"/>
    <w:rsid w:val="0088767B"/>
    <w:rsid w:val="00887F4A"/>
    <w:rsid w:val="00890777"/>
    <w:rsid w:val="00890A76"/>
    <w:rsid w:val="008924B5"/>
    <w:rsid w:val="00892679"/>
    <w:rsid w:val="00893FCB"/>
    <w:rsid w:val="00894E57"/>
    <w:rsid w:val="0089528F"/>
    <w:rsid w:val="00895D5F"/>
    <w:rsid w:val="0089606C"/>
    <w:rsid w:val="0089623E"/>
    <w:rsid w:val="00896D1D"/>
    <w:rsid w:val="008A05C7"/>
    <w:rsid w:val="008A0C0E"/>
    <w:rsid w:val="008A0C16"/>
    <w:rsid w:val="008A1469"/>
    <w:rsid w:val="008A158D"/>
    <w:rsid w:val="008A195C"/>
    <w:rsid w:val="008A1B4E"/>
    <w:rsid w:val="008A1FB9"/>
    <w:rsid w:val="008A200C"/>
    <w:rsid w:val="008A2704"/>
    <w:rsid w:val="008A28AB"/>
    <w:rsid w:val="008A347E"/>
    <w:rsid w:val="008A3DD2"/>
    <w:rsid w:val="008A4907"/>
    <w:rsid w:val="008A4A13"/>
    <w:rsid w:val="008A56EF"/>
    <w:rsid w:val="008A583F"/>
    <w:rsid w:val="008A5C0C"/>
    <w:rsid w:val="008A661C"/>
    <w:rsid w:val="008A66BB"/>
    <w:rsid w:val="008A6C97"/>
    <w:rsid w:val="008A6E0F"/>
    <w:rsid w:val="008A7432"/>
    <w:rsid w:val="008B286C"/>
    <w:rsid w:val="008B2C5B"/>
    <w:rsid w:val="008B2D19"/>
    <w:rsid w:val="008B4BB1"/>
    <w:rsid w:val="008B6294"/>
    <w:rsid w:val="008C083B"/>
    <w:rsid w:val="008C10C9"/>
    <w:rsid w:val="008C13C3"/>
    <w:rsid w:val="008C1B9B"/>
    <w:rsid w:val="008C2E41"/>
    <w:rsid w:val="008C3536"/>
    <w:rsid w:val="008C357B"/>
    <w:rsid w:val="008C47E3"/>
    <w:rsid w:val="008C4DAD"/>
    <w:rsid w:val="008C50D9"/>
    <w:rsid w:val="008C5EEC"/>
    <w:rsid w:val="008C7027"/>
    <w:rsid w:val="008C736A"/>
    <w:rsid w:val="008C78AF"/>
    <w:rsid w:val="008D0B23"/>
    <w:rsid w:val="008D1655"/>
    <w:rsid w:val="008D178E"/>
    <w:rsid w:val="008D1909"/>
    <w:rsid w:val="008D1AD5"/>
    <w:rsid w:val="008D1AEC"/>
    <w:rsid w:val="008D257E"/>
    <w:rsid w:val="008D2CFA"/>
    <w:rsid w:val="008D2D51"/>
    <w:rsid w:val="008D3016"/>
    <w:rsid w:val="008D33C5"/>
    <w:rsid w:val="008D3CF9"/>
    <w:rsid w:val="008D4290"/>
    <w:rsid w:val="008D42A5"/>
    <w:rsid w:val="008D4392"/>
    <w:rsid w:val="008D5B46"/>
    <w:rsid w:val="008D6458"/>
    <w:rsid w:val="008D6606"/>
    <w:rsid w:val="008E04AF"/>
    <w:rsid w:val="008E0667"/>
    <w:rsid w:val="008E0763"/>
    <w:rsid w:val="008E1F52"/>
    <w:rsid w:val="008E2352"/>
    <w:rsid w:val="008E23B8"/>
    <w:rsid w:val="008E27C9"/>
    <w:rsid w:val="008E28B3"/>
    <w:rsid w:val="008E3381"/>
    <w:rsid w:val="008E33AB"/>
    <w:rsid w:val="008E3496"/>
    <w:rsid w:val="008E3858"/>
    <w:rsid w:val="008E4409"/>
    <w:rsid w:val="008E4EBE"/>
    <w:rsid w:val="008E5436"/>
    <w:rsid w:val="008E5663"/>
    <w:rsid w:val="008E5C81"/>
    <w:rsid w:val="008E5F9C"/>
    <w:rsid w:val="008E78A8"/>
    <w:rsid w:val="008F1279"/>
    <w:rsid w:val="008F226D"/>
    <w:rsid w:val="008F2AF6"/>
    <w:rsid w:val="008F3B81"/>
    <w:rsid w:val="008F5364"/>
    <w:rsid w:val="008F602B"/>
    <w:rsid w:val="008F6435"/>
    <w:rsid w:val="008F66FD"/>
    <w:rsid w:val="008F69F3"/>
    <w:rsid w:val="008F7B84"/>
    <w:rsid w:val="008F7BFC"/>
    <w:rsid w:val="009013EC"/>
    <w:rsid w:val="00901FB1"/>
    <w:rsid w:val="00902979"/>
    <w:rsid w:val="00902CB8"/>
    <w:rsid w:val="009031ED"/>
    <w:rsid w:val="00903394"/>
    <w:rsid w:val="00903656"/>
    <w:rsid w:val="00904151"/>
    <w:rsid w:val="00904271"/>
    <w:rsid w:val="0090492F"/>
    <w:rsid w:val="00904ADA"/>
    <w:rsid w:val="00904E8D"/>
    <w:rsid w:val="00905483"/>
    <w:rsid w:val="00905F8F"/>
    <w:rsid w:val="00906533"/>
    <w:rsid w:val="00906C36"/>
    <w:rsid w:val="009075AE"/>
    <w:rsid w:val="00910426"/>
    <w:rsid w:val="0091045A"/>
    <w:rsid w:val="0091083A"/>
    <w:rsid w:val="009117E7"/>
    <w:rsid w:val="0091297C"/>
    <w:rsid w:val="0091333E"/>
    <w:rsid w:val="00914093"/>
    <w:rsid w:val="009155C9"/>
    <w:rsid w:val="00916107"/>
    <w:rsid w:val="00916F13"/>
    <w:rsid w:val="00917402"/>
    <w:rsid w:val="009177A4"/>
    <w:rsid w:val="00917A24"/>
    <w:rsid w:val="009220A6"/>
    <w:rsid w:val="00923530"/>
    <w:rsid w:val="0092372E"/>
    <w:rsid w:val="009239D2"/>
    <w:rsid w:val="00923AF6"/>
    <w:rsid w:val="009260F2"/>
    <w:rsid w:val="00926B8B"/>
    <w:rsid w:val="00927228"/>
    <w:rsid w:val="00930944"/>
    <w:rsid w:val="00930D55"/>
    <w:rsid w:val="0093131E"/>
    <w:rsid w:val="009324AC"/>
    <w:rsid w:val="009338F8"/>
    <w:rsid w:val="00933B96"/>
    <w:rsid w:val="00933C2B"/>
    <w:rsid w:val="0093402D"/>
    <w:rsid w:val="00934B57"/>
    <w:rsid w:val="00935D1D"/>
    <w:rsid w:val="009368C7"/>
    <w:rsid w:val="00936DDB"/>
    <w:rsid w:val="00937BFE"/>
    <w:rsid w:val="00940984"/>
    <w:rsid w:val="009409E0"/>
    <w:rsid w:val="00941253"/>
    <w:rsid w:val="009416B0"/>
    <w:rsid w:val="009419DA"/>
    <w:rsid w:val="009420F4"/>
    <w:rsid w:val="0094226A"/>
    <w:rsid w:val="00942381"/>
    <w:rsid w:val="00942D70"/>
    <w:rsid w:val="00944127"/>
    <w:rsid w:val="00944702"/>
    <w:rsid w:val="00946737"/>
    <w:rsid w:val="00946BE3"/>
    <w:rsid w:val="00946C94"/>
    <w:rsid w:val="009502CC"/>
    <w:rsid w:val="0095056B"/>
    <w:rsid w:val="00950CA2"/>
    <w:rsid w:val="009516DE"/>
    <w:rsid w:val="00951713"/>
    <w:rsid w:val="00951997"/>
    <w:rsid w:val="00951E95"/>
    <w:rsid w:val="00952832"/>
    <w:rsid w:val="00952DBB"/>
    <w:rsid w:val="00954CA6"/>
    <w:rsid w:val="00955BC6"/>
    <w:rsid w:val="009567D2"/>
    <w:rsid w:val="00957188"/>
    <w:rsid w:val="00957B1A"/>
    <w:rsid w:val="00957D15"/>
    <w:rsid w:val="00957DAD"/>
    <w:rsid w:val="00960B97"/>
    <w:rsid w:val="00960FBE"/>
    <w:rsid w:val="0096107B"/>
    <w:rsid w:val="0096131E"/>
    <w:rsid w:val="00961783"/>
    <w:rsid w:val="00961829"/>
    <w:rsid w:val="00963409"/>
    <w:rsid w:val="0096345E"/>
    <w:rsid w:val="00963A06"/>
    <w:rsid w:val="00964465"/>
    <w:rsid w:val="009651B0"/>
    <w:rsid w:val="00965258"/>
    <w:rsid w:val="00965B4F"/>
    <w:rsid w:val="00966292"/>
    <w:rsid w:val="009667F9"/>
    <w:rsid w:val="00967A8B"/>
    <w:rsid w:val="009721CD"/>
    <w:rsid w:val="0097315B"/>
    <w:rsid w:val="00973B17"/>
    <w:rsid w:val="00974484"/>
    <w:rsid w:val="009745E0"/>
    <w:rsid w:val="009748A8"/>
    <w:rsid w:val="00975657"/>
    <w:rsid w:val="00975741"/>
    <w:rsid w:val="009767A9"/>
    <w:rsid w:val="00977163"/>
    <w:rsid w:val="00980572"/>
    <w:rsid w:val="00983EED"/>
    <w:rsid w:val="009840F6"/>
    <w:rsid w:val="0098414E"/>
    <w:rsid w:val="009841EE"/>
    <w:rsid w:val="00984503"/>
    <w:rsid w:val="00985BF4"/>
    <w:rsid w:val="0098764D"/>
    <w:rsid w:val="00987BE4"/>
    <w:rsid w:val="00990241"/>
    <w:rsid w:val="00991128"/>
    <w:rsid w:val="009914E6"/>
    <w:rsid w:val="00991D54"/>
    <w:rsid w:val="009921A7"/>
    <w:rsid w:val="00993EA2"/>
    <w:rsid w:val="0099506F"/>
    <w:rsid w:val="00995AF5"/>
    <w:rsid w:val="0099600D"/>
    <w:rsid w:val="0099653D"/>
    <w:rsid w:val="00996A2F"/>
    <w:rsid w:val="009A0181"/>
    <w:rsid w:val="009A075F"/>
    <w:rsid w:val="009A0C1F"/>
    <w:rsid w:val="009A107C"/>
    <w:rsid w:val="009A14CD"/>
    <w:rsid w:val="009A1717"/>
    <w:rsid w:val="009A1CFB"/>
    <w:rsid w:val="009A1D2D"/>
    <w:rsid w:val="009A2664"/>
    <w:rsid w:val="009A3546"/>
    <w:rsid w:val="009A3937"/>
    <w:rsid w:val="009A3C7A"/>
    <w:rsid w:val="009A5A50"/>
    <w:rsid w:val="009A5BFC"/>
    <w:rsid w:val="009A7B67"/>
    <w:rsid w:val="009B1E4F"/>
    <w:rsid w:val="009B212B"/>
    <w:rsid w:val="009B2440"/>
    <w:rsid w:val="009B2B0A"/>
    <w:rsid w:val="009B4AF7"/>
    <w:rsid w:val="009B5F4E"/>
    <w:rsid w:val="009B5F65"/>
    <w:rsid w:val="009B6E08"/>
    <w:rsid w:val="009B6FAD"/>
    <w:rsid w:val="009B7011"/>
    <w:rsid w:val="009B70AE"/>
    <w:rsid w:val="009B75C8"/>
    <w:rsid w:val="009B7C0F"/>
    <w:rsid w:val="009C0E4C"/>
    <w:rsid w:val="009C3A31"/>
    <w:rsid w:val="009C4A8E"/>
    <w:rsid w:val="009C5092"/>
    <w:rsid w:val="009C5FFD"/>
    <w:rsid w:val="009C6757"/>
    <w:rsid w:val="009C6D00"/>
    <w:rsid w:val="009D16AC"/>
    <w:rsid w:val="009D19E6"/>
    <w:rsid w:val="009D22E1"/>
    <w:rsid w:val="009D2342"/>
    <w:rsid w:val="009D31B2"/>
    <w:rsid w:val="009D3431"/>
    <w:rsid w:val="009D3A59"/>
    <w:rsid w:val="009D3C79"/>
    <w:rsid w:val="009D3F4E"/>
    <w:rsid w:val="009D48DC"/>
    <w:rsid w:val="009D4F05"/>
    <w:rsid w:val="009D4FA4"/>
    <w:rsid w:val="009D629C"/>
    <w:rsid w:val="009D64C9"/>
    <w:rsid w:val="009D7436"/>
    <w:rsid w:val="009D7C09"/>
    <w:rsid w:val="009D7E64"/>
    <w:rsid w:val="009D7FF1"/>
    <w:rsid w:val="009E17BB"/>
    <w:rsid w:val="009E1DE9"/>
    <w:rsid w:val="009E296E"/>
    <w:rsid w:val="009E3233"/>
    <w:rsid w:val="009E3E22"/>
    <w:rsid w:val="009E465F"/>
    <w:rsid w:val="009E5357"/>
    <w:rsid w:val="009E59C2"/>
    <w:rsid w:val="009E6C6D"/>
    <w:rsid w:val="009E7A1B"/>
    <w:rsid w:val="009F1907"/>
    <w:rsid w:val="009F1E3B"/>
    <w:rsid w:val="009F2B96"/>
    <w:rsid w:val="009F359E"/>
    <w:rsid w:val="009F37D3"/>
    <w:rsid w:val="009F38BB"/>
    <w:rsid w:val="009F3A00"/>
    <w:rsid w:val="009F3F3F"/>
    <w:rsid w:val="009F427D"/>
    <w:rsid w:val="009F5322"/>
    <w:rsid w:val="009F5ECF"/>
    <w:rsid w:val="009F6269"/>
    <w:rsid w:val="009F6A1A"/>
    <w:rsid w:val="009F6A2E"/>
    <w:rsid w:val="009F6B42"/>
    <w:rsid w:val="009F7519"/>
    <w:rsid w:val="00A012B9"/>
    <w:rsid w:val="00A01A24"/>
    <w:rsid w:val="00A01C0D"/>
    <w:rsid w:val="00A01CFD"/>
    <w:rsid w:val="00A029F2"/>
    <w:rsid w:val="00A03220"/>
    <w:rsid w:val="00A03791"/>
    <w:rsid w:val="00A03D53"/>
    <w:rsid w:val="00A05B6F"/>
    <w:rsid w:val="00A06113"/>
    <w:rsid w:val="00A06750"/>
    <w:rsid w:val="00A06BD1"/>
    <w:rsid w:val="00A06F8A"/>
    <w:rsid w:val="00A07003"/>
    <w:rsid w:val="00A07174"/>
    <w:rsid w:val="00A0724B"/>
    <w:rsid w:val="00A1099A"/>
    <w:rsid w:val="00A109A8"/>
    <w:rsid w:val="00A109FE"/>
    <w:rsid w:val="00A117B2"/>
    <w:rsid w:val="00A120B3"/>
    <w:rsid w:val="00A12508"/>
    <w:rsid w:val="00A12BCB"/>
    <w:rsid w:val="00A12DD4"/>
    <w:rsid w:val="00A136C2"/>
    <w:rsid w:val="00A13A71"/>
    <w:rsid w:val="00A13D72"/>
    <w:rsid w:val="00A1533F"/>
    <w:rsid w:val="00A1608A"/>
    <w:rsid w:val="00A16888"/>
    <w:rsid w:val="00A169EE"/>
    <w:rsid w:val="00A17CCC"/>
    <w:rsid w:val="00A201A6"/>
    <w:rsid w:val="00A2109D"/>
    <w:rsid w:val="00A215B7"/>
    <w:rsid w:val="00A21BC0"/>
    <w:rsid w:val="00A22C7F"/>
    <w:rsid w:val="00A23CB1"/>
    <w:rsid w:val="00A23DC6"/>
    <w:rsid w:val="00A23E43"/>
    <w:rsid w:val="00A244C3"/>
    <w:rsid w:val="00A24A3D"/>
    <w:rsid w:val="00A26F02"/>
    <w:rsid w:val="00A271B7"/>
    <w:rsid w:val="00A2728F"/>
    <w:rsid w:val="00A27808"/>
    <w:rsid w:val="00A278CD"/>
    <w:rsid w:val="00A314A9"/>
    <w:rsid w:val="00A32637"/>
    <w:rsid w:val="00A329D1"/>
    <w:rsid w:val="00A33AE1"/>
    <w:rsid w:val="00A34145"/>
    <w:rsid w:val="00A35739"/>
    <w:rsid w:val="00A36D80"/>
    <w:rsid w:val="00A37D0A"/>
    <w:rsid w:val="00A408F5"/>
    <w:rsid w:val="00A41101"/>
    <w:rsid w:val="00A4126A"/>
    <w:rsid w:val="00A41EDC"/>
    <w:rsid w:val="00A41F72"/>
    <w:rsid w:val="00A42373"/>
    <w:rsid w:val="00A4241B"/>
    <w:rsid w:val="00A42C8F"/>
    <w:rsid w:val="00A435A6"/>
    <w:rsid w:val="00A43889"/>
    <w:rsid w:val="00A443EA"/>
    <w:rsid w:val="00A45CD0"/>
    <w:rsid w:val="00A46F2D"/>
    <w:rsid w:val="00A479EB"/>
    <w:rsid w:val="00A47DF9"/>
    <w:rsid w:val="00A524AC"/>
    <w:rsid w:val="00A530BE"/>
    <w:rsid w:val="00A533DD"/>
    <w:rsid w:val="00A53E86"/>
    <w:rsid w:val="00A53FF1"/>
    <w:rsid w:val="00A542F8"/>
    <w:rsid w:val="00A54329"/>
    <w:rsid w:val="00A548D0"/>
    <w:rsid w:val="00A54D88"/>
    <w:rsid w:val="00A54EB0"/>
    <w:rsid w:val="00A554E6"/>
    <w:rsid w:val="00A5615E"/>
    <w:rsid w:val="00A569B0"/>
    <w:rsid w:val="00A56D03"/>
    <w:rsid w:val="00A5785A"/>
    <w:rsid w:val="00A61308"/>
    <w:rsid w:val="00A6178B"/>
    <w:rsid w:val="00A61DC9"/>
    <w:rsid w:val="00A62E4F"/>
    <w:rsid w:val="00A6396B"/>
    <w:rsid w:val="00A63D9F"/>
    <w:rsid w:val="00A64058"/>
    <w:rsid w:val="00A64CB9"/>
    <w:rsid w:val="00A65339"/>
    <w:rsid w:val="00A65B01"/>
    <w:rsid w:val="00A6713F"/>
    <w:rsid w:val="00A700D8"/>
    <w:rsid w:val="00A70A1A"/>
    <w:rsid w:val="00A70EAF"/>
    <w:rsid w:val="00A71255"/>
    <w:rsid w:val="00A74782"/>
    <w:rsid w:val="00A74F82"/>
    <w:rsid w:val="00A759E9"/>
    <w:rsid w:val="00A767F6"/>
    <w:rsid w:val="00A76C4F"/>
    <w:rsid w:val="00A76CD6"/>
    <w:rsid w:val="00A77021"/>
    <w:rsid w:val="00A77F8B"/>
    <w:rsid w:val="00A81EC7"/>
    <w:rsid w:val="00A82540"/>
    <w:rsid w:val="00A85473"/>
    <w:rsid w:val="00A8614E"/>
    <w:rsid w:val="00A86599"/>
    <w:rsid w:val="00A868BB"/>
    <w:rsid w:val="00A91545"/>
    <w:rsid w:val="00A93AAF"/>
    <w:rsid w:val="00A9471B"/>
    <w:rsid w:val="00A94933"/>
    <w:rsid w:val="00A94CF0"/>
    <w:rsid w:val="00A952E6"/>
    <w:rsid w:val="00A96DE7"/>
    <w:rsid w:val="00A97547"/>
    <w:rsid w:val="00AA028B"/>
    <w:rsid w:val="00AA0433"/>
    <w:rsid w:val="00AA22B2"/>
    <w:rsid w:val="00AA2B54"/>
    <w:rsid w:val="00AA2E75"/>
    <w:rsid w:val="00AA3391"/>
    <w:rsid w:val="00AA3E19"/>
    <w:rsid w:val="00AA4EEA"/>
    <w:rsid w:val="00AA4F6B"/>
    <w:rsid w:val="00AA5FB1"/>
    <w:rsid w:val="00AA7007"/>
    <w:rsid w:val="00AA7252"/>
    <w:rsid w:val="00AA77FB"/>
    <w:rsid w:val="00AA7CAE"/>
    <w:rsid w:val="00AA7DE0"/>
    <w:rsid w:val="00AB0B08"/>
    <w:rsid w:val="00AB2272"/>
    <w:rsid w:val="00AB3072"/>
    <w:rsid w:val="00AB4843"/>
    <w:rsid w:val="00AB5460"/>
    <w:rsid w:val="00AB5CB1"/>
    <w:rsid w:val="00AB610C"/>
    <w:rsid w:val="00AB679D"/>
    <w:rsid w:val="00AB786A"/>
    <w:rsid w:val="00AB7DD0"/>
    <w:rsid w:val="00AC06B6"/>
    <w:rsid w:val="00AC0FC6"/>
    <w:rsid w:val="00AC135C"/>
    <w:rsid w:val="00AC1605"/>
    <w:rsid w:val="00AC1D1A"/>
    <w:rsid w:val="00AC2AE6"/>
    <w:rsid w:val="00AC3404"/>
    <w:rsid w:val="00AC3557"/>
    <w:rsid w:val="00AC46F6"/>
    <w:rsid w:val="00AC5390"/>
    <w:rsid w:val="00AC5D99"/>
    <w:rsid w:val="00AC66E7"/>
    <w:rsid w:val="00AC6F5E"/>
    <w:rsid w:val="00AD00A3"/>
    <w:rsid w:val="00AD0472"/>
    <w:rsid w:val="00AD0C3E"/>
    <w:rsid w:val="00AD0F05"/>
    <w:rsid w:val="00AD1131"/>
    <w:rsid w:val="00AD1677"/>
    <w:rsid w:val="00AD1847"/>
    <w:rsid w:val="00AD24D8"/>
    <w:rsid w:val="00AD24D9"/>
    <w:rsid w:val="00AD3167"/>
    <w:rsid w:val="00AD456A"/>
    <w:rsid w:val="00AD4D32"/>
    <w:rsid w:val="00AD5234"/>
    <w:rsid w:val="00AD57AE"/>
    <w:rsid w:val="00AD5D79"/>
    <w:rsid w:val="00AD6A75"/>
    <w:rsid w:val="00AD77BC"/>
    <w:rsid w:val="00AD7E95"/>
    <w:rsid w:val="00AE0426"/>
    <w:rsid w:val="00AE0CF2"/>
    <w:rsid w:val="00AE0DA3"/>
    <w:rsid w:val="00AE0ED7"/>
    <w:rsid w:val="00AE0F2B"/>
    <w:rsid w:val="00AE0F64"/>
    <w:rsid w:val="00AE1482"/>
    <w:rsid w:val="00AE4723"/>
    <w:rsid w:val="00AE4E76"/>
    <w:rsid w:val="00AE50C1"/>
    <w:rsid w:val="00AE51E0"/>
    <w:rsid w:val="00AE53BE"/>
    <w:rsid w:val="00AE6284"/>
    <w:rsid w:val="00AF0181"/>
    <w:rsid w:val="00AF07F1"/>
    <w:rsid w:val="00AF4504"/>
    <w:rsid w:val="00AF460B"/>
    <w:rsid w:val="00AF557D"/>
    <w:rsid w:val="00AF6848"/>
    <w:rsid w:val="00AF6C26"/>
    <w:rsid w:val="00AF6E0B"/>
    <w:rsid w:val="00B00274"/>
    <w:rsid w:val="00B00DA6"/>
    <w:rsid w:val="00B00E9A"/>
    <w:rsid w:val="00B017B7"/>
    <w:rsid w:val="00B01D0A"/>
    <w:rsid w:val="00B027E8"/>
    <w:rsid w:val="00B029EE"/>
    <w:rsid w:val="00B03017"/>
    <w:rsid w:val="00B05072"/>
    <w:rsid w:val="00B05328"/>
    <w:rsid w:val="00B05CE1"/>
    <w:rsid w:val="00B06665"/>
    <w:rsid w:val="00B068F1"/>
    <w:rsid w:val="00B06E4E"/>
    <w:rsid w:val="00B07560"/>
    <w:rsid w:val="00B0773B"/>
    <w:rsid w:val="00B07B7B"/>
    <w:rsid w:val="00B1076D"/>
    <w:rsid w:val="00B133F3"/>
    <w:rsid w:val="00B134E3"/>
    <w:rsid w:val="00B1523F"/>
    <w:rsid w:val="00B162B4"/>
    <w:rsid w:val="00B162D8"/>
    <w:rsid w:val="00B16B99"/>
    <w:rsid w:val="00B17F42"/>
    <w:rsid w:val="00B20DF9"/>
    <w:rsid w:val="00B22E7F"/>
    <w:rsid w:val="00B23642"/>
    <w:rsid w:val="00B264FA"/>
    <w:rsid w:val="00B311BF"/>
    <w:rsid w:val="00B319EA"/>
    <w:rsid w:val="00B3222A"/>
    <w:rsid w:val="00B33B88"/>
    <w:rsid w:val="00B33F43"/>
    <w:rsid w:val="00B34CF3"/>
    <w:rsid w:val="00B35DBC"/>
    <w:rsid w:val="00B36770"/>
    <w:rsid w:val="00B36F10"/>
    <w:rsid w:val="00B37043"/>
    <w:rsid w:val="00B371F7"/>
    <w:rsid w:val="00B402E7"/>
    <w:rsid w:val="00B40372"/>
    <w:rsid w:val="00B40381"/>
    <w:rsid w:val="00B40636"/>
    <w:rsid w:val="00B4072F"/>
    <w:rsid w:val="00B40777"/>
    <w:rsid w:val="00B40EFD"/>
    <w:rsid w:val="00B40F0D"/>
    <w:rsid w:val="00B41907"/>
    <w:rsid w:val="00B41D9B"/>
    <w:rsid w:val="00B424F7"/>
    <w:rsid w:val="00B428A6"/>
    <w:rsid w:val="00B429D6"/>
    <w:rsid w:val="00B4318A"/>
    <w:rsid w:val="00B432C2"/>
    <w:rsid w:val="00B443C9"/>
    <w:rsid w:val="00B4501F"/>
    <w:rsid w:val="00B45622"/>
    <w:rsid w:val="00B4629B"/>
    <w:rsid w:val="00B463B1"/>
    <w:rsid w:val="00B467D5"/>
    <w:rsid w:val="00B470E0"/>
    <w:rsid w:val="00B47125"/>
    <w:rsid w:val="00B47B25"/>
    <w:rsid w:val="00B50698"/>
    <w:rsid w:val="00B515C0"/>
    <w:rsid w:val="00B5289C"/>
    <w:rsid w:val="00B533D4"/>
    <w:rsid w:val="00B53779"/>
    <w:rsid w:val="00B53812"/>
    <w:rsid w:val="00B53B6B"/>
    <w:rsid w:val="00B54891"/>
    <w:rsid w:val="00B55263"/>
    <w:rsid w:val="00B5665B"/>
    <w:rsid w:val="00B56928"/>
    <w:rsid w:val="00B570A2"/>
    <w:rsid w:val="00B572E3"/>
    <w:rsid w:val="00B622EC"/>
    <w:rsid w:val="00B63228"/>
    <w:rsid w:val="00B63DAE"/>
    <w:rsid w:val="00B64821"/>
    <w:rsid w:val="00B64BC1"/>
    <w:rsid w:val="00B657F3"/>
    <w:rsid w:val="00B65F4E"/>
    <w:rsid w:val="00B6670D"/>
    <w:rsid w:val="00B6756C"/>
    <w:rsid w:val="00B6789E"/>
    <w:rsid w:val="00B67FED"/>
    <w:rsid w:val="00B70414"/>
    <w:rsid w:val="00B70519"/>
    <w:rsid w:val="00B70603"/>
    <w:rsid w:val="00B7105D"/>
    <w:rsid w:val="00B7123B"/>
    <w:rsid w:val="00B71376"/>
    <w:rsid w:val="00B71628"/>
    <w:rsid w:val="00B7216E"/>
    <w:rsid w:val="00B72263"/>
    <w:rsid w:val="00B72580"/>
    <w:rsid w:val="00B72867"/>
    <w:rsid w:val="00B74227"/>
    <w:rsid w:val="00B754BB"/>
    <w:rsid w:val="00B7582E"/>
    <w:rsid w:val="00B76B68"/>
    <w:rsid w:val="00B76C82"/>
    <w:rsid w:val="00B7738D"/>
    <w:rsid w:val="00B777FB"/>
    <w:rsid w:val="00B80503"/>
    <w:rsid w:val="00B80835"/>
    <w:rsid w:val="00B80C00"/>
    <w:rsid w:val="00B80ECF"/>
    <w:rsid w:val="00B81455"/>
    <w:rsid w:val="00B81717"/>
    <w:rsid w:val="00B8194F"/>
    <w:rsid w:val="00B81FC0"/>
    <w:rsid w:val="00B826BB"/>
    <w:rsid w:val="00B82890"/>
    <w:rsid w:val="00B83063"/>
    <w:rsid w:val="00B83809"/>
    <w:rsid w:val="00B83C4D"/>
    <w:rsid w:val="00B84A18"/>
    <w:rsid w:val="00B84FFC"/>
    <w:rsid w:val="00B859CC"/>
    <w:rsid w:val="00B85D11"/>
    <w:rsid w:val="00B86022"/>
    <w:rsid w:val="00B8651D"/>
    <w:rsid w:val="00B865EE"/>
    <w:rsid w:val="00B86AB3"/>
    <w:rsid w:val="00B86DFA"/>
    <w:rsid w:val="00B903D1"/>
    <w:rsid w:val="00B9145E"/>
    <w:rsid w:val="00B92904"/>
    <w:rsid w:val="00B93234"/>
    <w:rsid w:val="00B93383"/>
    <w:rsid w:val="00B93818"/>
    <w:rsid w:val="00B93A57"/>
    <w:rsid w:val="00B9491D"/>
    <w:rsid w:val="00B94B0E"/>
    <w:rsid w:val="00B94D02"/>
    <w:rsid w:val="00B960E0"/>
    <w:rsid w:val="00B96E9F"/>
    <w:rsid w:val="00BA2333"/>
    <w:rsid w:val="00BA272E"/>
    <w:rsid w:val="00BA4F3D"/>
    <w:rsid w:val="00BA5039"/>
    <w:rsid w:val="00BA5112"/>
    <w:rsid w:val="00BA6B34"/>
    <w:rsid w:val="00BA7BCB"/>
    <w:rsid w:val="00BB0D71"/>
    <w:rsid w:val="00BB0DE6"/>
    <w:rsid w:val="00BB108D"/>
    <w:rsid w:val="00BB1AA8"/>
    <w:rsid w:val="00BB1AF3"/>
    <w:rsid w:val="00BB2F6D"/>
    <w:rsid w:val="00BB357E"/>
    <w:rsid w:val="00BB3612"/>
    <w:rsid w:val="00BB37D9"/>
    <w:rsid w:val="00BB3844"/>
    <w:rsid w:val="00BB3A5E"/>
    <w:rsid w:val="00BB414D"/>
    <w:rsid w:val="00BB4D16"/>
    <w:rsid w:val="00BB4E0A"/>
    <w:rsid w:val="00BB60F9"/>
    <w:rsid w:val="00BB6BA6"/>
    <w:rsid w:val="00BB7974"/>
    <w:rsid w:val="00BC0A3D"/>
    <w:rsid w:val="00BC0E3B"/>
    <w:rsid w:val="00BC0FFA"/>
    <w:rsid w:val="00BC1697"/>
    <w:rsid w:val="00BC29DE"/>
    <w:rsid w:val="00BC3206"/>
    <w:rsid w:val="00BC35C4"/>
    <w:rsid w:val="00BC5CB9"/>
    <w:rsid w:val="00BC7434"/>
    <w:rsid w:val="00BD06AB"/>
    <w:rsid w:val="00BD08F7"/>
    <w:rsid w:val="00BD0A26"/>
    <w:rsid w:val="00BD1628"/>
    <w:rsid w:val="00BD17A3"/>
    <w:rsid w:val="00BD1D19"/>
    <w:rsid w:val="00BD227E"/>
    <w:rsid w:val="00BD26F6"/>
    <w:rsid w:val="00BD281C"/>
    <w:rsid w:val="00BD2C05"/>
    <w:rsid w:val="00BD3DD9"/>
    <w:rsid w:val="00BD4361"/>
    <w:rsid w:val="00BD4783"/>
    <w:rsid w:val="00BD478C"/>
    <w:rsid w:val="00BD484A"/>
    <w:rsid w:val="00BD6452"/>
    <w:rsid w:val="00BE0C6F"/>
    <w:rsid w:val="00BE1936"/>
    <w:rsid w:val="00BE1A1A"/>
    <w:rsid w:val="00BE262E"/>
    <w:rsid w:val="00BE2AD3"/>
    <w:rsid w:val="00BE3480"/>
    <w:rsid w:val="00BE3A4B"/>
    <w:rsid w:val="00BE4484"/>
    <w:rsid w:val="00BE451A"/>
    <w:rsid w:val="00BE5935"/>
    <w:rsid w:val="00BE5FD9"/>
    <w:rsid w:val="00BE6447"/>
    <w:rsid w:val="00BE6516"/>
    <w:rsid w:val="00BE6AB4"/>
    <w:rsid w:val="00BE7B83"/>
    <w:rsid w:val="00BF00CF"/>
    <w:rsid w:val="00BF06DD"/>
    <w:rsid w:val="00BF2AB4"/>
    <w:rsid w:val="00BF3B07"/>
    <w:rsid w:val="00BF3C90"/>
    <w:rsid w:val="00BF5B68"/>
    <w:rsid w:val="00BF69C3"/>
    <w:rsid w:val="00BF7399"/>
    <w:rsid w:val="00BF77E0"/>
    <w:rsid w:val="00BF7C71"/>
    <w:rsid w:val="00BF7F61"/>
    <w:rsid w:val="00C00BE6"/>
    <w:rsid w:val="00C01ACA"/>
    <w:rsid w:val="00C03024"/>
    <w:rsid w:val="00C0352E"/>
    <w:rsid w:val="00C03811"/>
    <w:rsid w:val="00C04752"/>
    <w:rsid w:val="00C04DBC"/>
    <w:rsid w:val="00C07378"/>
    <w:rsid w:val="00C07A9C"/>
    <w:rsid w:val="00C07EF9"/>
    <w:rsid w:val="00C11371"/>
    <w:rsid w:val="00C11898"/>
    <w:rsid w:val="00C12B40"/>
    <w:rsid w:val="00C13F27"/>
    <w:rsid w:val="00C15327"/>
    <w:rsid w:val="00C153F5"/>
    <w:rsid w:val="00C15986"/>
    <w:rsid w:val="00C15CEC"/>
    <w:rsid w:val="00C161C0"/>
    <w:rsid w:val="00C16676"/>
    <w:rsid w:val="00C16B88"/>
    <w:rsid w:val="00C17759"/>
    <w:rsid w:val="00C203F2"/>
    <w:rsid w:val="00C20CF3"/>
    <w:rsid w:val="00C20D23"/>
    <w:rsid w:val="00C21943"/>
    <w:rsid w:val="00C22C5A"/>
    <w:rsid w:val="00C23526"/>
    <w:rsid w:val="00C25DEE"/>
    <w:rsid w:val="00C26B40"/>
    <w:rsid w:val="00C27212"/>
    <w:rsid w:val="00C31B81"/>
    <w:rsid w:val="00C325DE"/>
    <w:rsid w:val="00C33190"/>
    <w:rsid w:val="00C33349"/>
    <w:rsid w:val="00C33D27"/>
    <w:rsid w:val="00C3461F"/>
    <w:rsid w:val="00C34974"/>
    <w:rsid w:val="00C34BC4"/>
    <w:rsid w:val="00C34C94"/>
    <w:rsid w:val="00C36462"/>
    <w:rsid w:val="00C36D88"/>
    <w:rsid w:val="00C37889"/>
    <w:rsid w:val="00C42F47"/>
    <w:rsid w:val="00C434AD"/>
    <w:rsid w:val="00C4485E"/>
    <w:rsid w:val="00C4488C"/>
    <w:rsid w:val="00C44A9F"/>
    <w:rsid w:val="00C458BA"/>
    <w:rsid w:val="00C46B21"/>
    <w:rsid w:val="00C51ABB"/>
    <w:rsid w:val="00C55DBB"/>
    <w:rsid w:val="00C55EBB"/>
    <w:rsid w:val="00C5660C"/>
    <w:rsid w:val="00C574E1"/>
    <w:rsid w:val="00C57E56"/>
    <w:rsid w:val="00C61CE8"/>
    <w:rsid w:val="00C620D3"/>
    <w:rsid w:val="00C62545"/>
    <w:rsid w:val="00C63324"/>
    <w:rsid w:val="00C63ACB"/>
    <w:rsid w:val="00C64045"/>
    <w:rsid w:val="00C64F02"/>
    <w:rsid w:val="00C6562E"/>
    <w:rsid w:val="00C6569F"/>
    <w:rsid w:val="00C6639D"/>
    <w:rsid w:val="00C66EC4"/>
    <w:rsid w:val="00C66EE1"/>
    <w:rsid w:val="00C70C0B"/>
    <w:rsid w:val="00C72889"/>
    <w:rsid w:val="00C72CE2"/>
    <w:rsid w:val="00C72EC3"/>
    <w:rsid w:val="00C73714"/>
    <w:rsid w:val="00C7748C"/>
    <w:rsid w:val="00C77E3B"/>
    <w:rsid w:val="00C8007D"/>
    <w:rsid w:val="00C80996"/>
    <w:rsid w:val="00C81423"/>
    <w:rsid w:val="00C81548"/>
    <w:rsid w:val="00C81749"/>
    <w:rsid w:val="00C81765"/>
    <w:rsid w:val="00C82C62"/>
    <w:rsid w:val="00C84C6D"/>
    <w:rsid w:val="00C85A7D"/>
    <w:rsid w:val="00C862C5"/>
    <w:rsid w:val="00C87397"/>
    <w:rsid w:val="00C87B85"/>
    <w:rsid w:val="00C90DF5"/>
    <w:rsid w:val="00C91583"/>
    <w:rsid w:val="00C91F9A"/>
    <w:rsid w:val="00C92D01"/>
    <w:rsid w:val="00C92E61"/>
    <w:rsid w:val="00C92F2E"/>
    <w:rsid w:val="00C938BE"/>
    <w:rsid w:val="00C93CC6"/>
    <w:rsid w:val="00C94286"/>
    <w:rsid w:val="00C95D68"/>
    <w:rsid w:val="00C96E29"/>
    <w:rsid w:val="00CA18F7"/>
    <w:rsid w:val="00CA199F"/>
    <w:rsid w:val="00CA2F77"/>
    <w:rsid w:val="00CA33C0"/>
    <w:rsid w:val="00CA3F32"/>
    <w:rsid w:val="00CA43D9"/>
    <w:rsid w:val="00CA4CF5"/>
    <w:rsid w:val="00CA5246"/>
    <w:rsid w:val="00CA5AA1"/>
    <w:rsid w:val="00CA6412"/>
    <w:rsid w:val="00CA7EC5"/>
    <w:rsid w:val="00CB140A"/>
    <w:rsid w:val="00CB19DF"/>
    <w:rsid w:val="00CB2156"/>
    <w:rsid w:val="00CB2878"/>
    <w:rsid w:val="00CB3655"/>
    <w:rsid w:val="00CB39CB"/>
    <w:rsid w:val="00CB445F"/>
    <w:rsid w:val="00CB4A8F"/>
    <w:rsid w:val="00CB5079"/>
    <w:rsid w:val="00CB5288"/>
    <w:rsid w:val="00CB65FF"/>
    <w:rsid w:val="00CB6D64"/>
    <w:rsid w:val="00CB7C98"/>
    <w:rsid w:val="00CC1A25"/>
    <w:rsid w:val="00CC1F42"/>
    <w:rsid w:val="00CC2A32"/>
    <w:rsid w:val="00CC2DC0"/>
    <w:rsid w:val="00CC416B"/>
    <w:rsid w:val="00CC478C"/>
    <w:rsid w:val="00CC4DC1"/>
    <w:rsid w:val="00CC52FC"/>
    <w:rsid w:val="00CC5ADC"/>
    <w:rsid w:val="00CC68B5"/>
    <w:rsid w:val="00CC7406"/>
    <w:rsid w:val="00CC7825"/>
    <w:rsid w:val="00CC7A07"/>
    <w:rsid w:val="00CD03C9"/>
    <w:rsid w:val="00CD0BC9"/>
    <w:rsid w:val="00CD15DE"/>
    <w:rsid w:val="00CD1913"/>
    <w:rsid w:val="00CD258E"/>
    <w:rsid w:val="00CD4668"/>
    <w:rsid w:val="00CD50F2"/>
    <w:rsid w:val="00CD581C"/>
    <w:rsid w:val="00CD5E77"/>
    <w:rsid w:val="00CD6199"/>
    <w:rsid w:val="00CD66A9"/>
    <w:rsid w:val="00CD6DB0"/>
    <w:rsid w:val="00CD7214"/>
    <w:rsid w:val="00CD78C9"/>
    <w:rsid w:val="00CE04C8"/>
    <w:rsid w:val="00CE0D0A"/>
    <w:rsid w:val="00CE1A42"/>
    <w:rsid w:val="00CE2471"/>
    <w:rsid w:val="00CE3205"/>
    <w:rsid w:val="00CE32DE"/>
    <w:rsid w:val="00CE40D7"/>
    <w:rsid w:val="00CE4B05"/>
    <w:rsid w:val="00CE4DEE"/>
    <w:rsid w:val="00CE629D"/>
    <w:rsid w:val="00CE63D5"/>
    <w:rsid w:val="00CE6E95"/>
    <w:rsid w:val="00CE7FB2"/>
    <w:rsid w:val="00CF07C4"/>
    <w:rsid w:val="00CF09FD"/>
    <w:rsid w:val="00CF0BF0"/>
    <w:rsid w:val="00CF0C88"/>
    <w:rsid w:val="00CF105B"/>
    <w:rsid w:val="00CF1B1C"/>
    <w:rsid w:val="00CF1D2E"/>
    <w:rsid w:val="00CF1F47"/>
    <w:rsid w:val="00CF274C"/>
    <w:rsid w:val="00CF2D4F"/>
    <w:rsid w:val="00CF2E8C"/>
    <w:rsid w:val="00CF30C0"/>
    <w:rsid w:val="00CF37F0"/>
    <w:rsid w:val="00CF445C"/>
    <w:rsid w:val="00CF5332"/>
    <w:rsid w:val="00CF6A62"/>
    <w:rsid w:val="00CF6D53"/>
    <w:rsid w:val="00CF751B"/>
    <w:rsid w:val="00D00B03"/>
    <w:rsid w:val="00D00BDE"/>
    <w:rsid w:val="00D0124E"/>
    <w:rsid w:val="00D03756"/>
    <w:rsid w:val="00D042E0"/>
    <w:rsid w:val="00D05166"/>
    <w:rsid w:val="00D0685F"/>
    <w:rsid w:val="00D068A3"/>
    <w:rsid w:val="00D071EF"/>
    <w:rsid w:val="00D07827"/>
    <w:rsid w:val="00D114C6"/>
    <w:rsid w:val="00D117BE"/>
    <w:rsid w:val="00D11ABF"/>
    <w:rsid w:val="00D13C1D"/>
    <w:rsid w:val="00D13C7C"/>
    <w:rsid w:val="00D13DCA"/>
    <w:rsid w:val="00D15229"/>
    <w:rsid w:val="00D15A63"/>
    <w:rsid w:val="00D15B25"/>
    <w:rsid w:val="00D16D94"/>
    <w:rsid w:val="00D17EE1"/>
    <w:rsid w:val="00D21333"/>
    <w:rsid w:val="00D214EF"/>
    <w:rsid w:val="00D22126"/>
    <w:rsid w:val="00D23D14"/>
    <w:rsid w:val="00D23FF9"/>
    <w:rsid w:val="00D245A9"/>
    <w:rsid w:val="00D247BE"/>
    <w:rsid w:val="00D271EF"/>
    <w:rsid w:val="00D30B43"/>
    <w:rsid w:val="00D30B9B"/>
    <w:rsid w:val="00D30CB6"/>
    <w:rsid w:val="00D33301"/>
    <w:rsid w:val="00D3354C"/>
    <w:rsid w:val="00D349E2"/>
    <w:rsid w:val="00D355B3"/>
    <w:rsid w:val="00D36ED9"/>
    <w:rsid w:val="00D37767"/>
    <w:rsid w:val="00D40712"/>
    <w:rsid w:val="00D410C5"/>
    <w:rsid w:val="00D4148B"/>
    <w:rsid w:val="00D41A23"/>
    <w:rsid w:val="00D422E9"/>
    <w:rsid w:val="00D42E21"/>
    <w:rsid w:val="00D42FFD"/>
    <w:rsid w:val="00D43085"/>
    <w:rsid w:val="00D438E8"/>
    <w:rsid w:val="00D43CB5"/>
    <w:rsid w:val="00D44788"/>
    <w:rsid w:val="00D46653"/>
    <w:rsid w:val="00D46F7E"/>
    <w:rsid w:val="00D47A46"/>
    <w:rsid w:val="00D50402"/>
    <w:rsid w:val="00D50CF2"/>
    <w:rsid w:val="00D516CA"/>
    <w:rsid w:val="00D517B1"/>
    <w:rsid w:val="00D54178"/>
    <w:rsid w:val="00D54D4B"/>
    <w:rsid w:val="00D54DA2"/>
    <w:rsid w:val="00D5553A"/>
    <w:rsid w:val="00D558A7"/>
    <w:rsid w:val="00D55A35"/>
    <w:rsid w:val="00D55ED8"/>
    <w:rsid w:val="00D561A8"/>
    <w:rsid w:val="00D5656F"/>
    <w:rsid w:val="00D57030"/>
    <w:rsid w:val="00D570C9"/>
    <w:rsid w:val="00D57ACC"/>
    <w:rsid w:val="00D6097D"/>
    <w:rsid w:val="00D60B41"/>
    <w:rsid w:val="00D61407"/>
    <w:rsid w:val="00D61A8C"/>
    <w:rsid w:val="00D61C95"/>
    <w:rsid w:val="00D62D1A"/>
    <w:rsid w:val="00D632C9"/>
    <w:rsid w:val="00D659E3"/>
    <w:rsid w:val="00D67FE6"/>
    <w:rsid w:val="00D70327"/>
    <w:rsid w:val="00D71194"/>
    <w:rsid w:val="00D71957"/>
    <w:rsid w:val="00D71B3D"/>
    <w:rsid w:val="00D7204A"/>
    <w:rsid w:val="00D72BB5"/>
    <w:rsid w:val="00D73677"/>
    <w:rsid w:val="00D7385D"/>
    <w:rsid w:val="00D73C01"/>
    <w:rsid w:val="00D73DD1"/>
    <w:rsid w:val="00D740E3"/>
    <w:rsid w:val="00D74975"/>
    <w:rsid w:val="00D768EE"/>
    <w:rsid w:val="00D7737C"/>
    <w:rsid w:val="00D77915"/>
    <w:rsid w:val="00D8030C"/>
    <w:rsid w:val="00D80572"/>
    <w:rsid w:val="00D80A3F"/>
    <w:rsid w:val="00D80EA5"/>
    <w:rsid w:val="00D812BD"/>
    <w:rsid w:val="00D82AF4"/>
    <w:rsid w:val="00D82C80"/>
    <w:rsid w:val="00D838DA"/>
    <w:rsid w:val="00D83FA2"/>
    <w:rsid w:val="00D84BDA"/>
    <w:rsid w:val="00D84C37"/>
    <w:rsid w:val="00D85215"/>
    <w:rsid w:val="00D862BD"/>
    <w:rsid w:val="00D86A20"/>
    <w:rsid w:val="00D86E4A"/>
    <w:rsid w:val="00D91BB9"/>
    <w:rsid w:val="00D927E0"/>
    <w:rsid w:val="00D92F96"/>
    <w:rsid w:val="00D930A1"/>
    <w:rsid w:val="00D939F3"/>
    <w:rsid w:val="00D94EC0"/>
    <w:rsid w:val="00D958CA"/>
    <w:rsid w:val="00D95D7C"/>
    <w:rsid w:val="00D96C19"/>
    <w:rsid w:val="00D97037"/>
    <w:rsid w:val="00D97523"/>
    <w:rsid w:val="00D978B4"/>
    <w:rsid w:val="00D979E7"/>
    <w:rsid w:val="00DA001A"/>
    <w:rsid w:val="00DA1311"/>
    <w:rsid w:val="00DA3BA9"/>
    <w:rsid w:val="00DA474A"/>
    <w:rsid w:val="00DA6F5D"/>
    <w:rsid w:val="00DA70ED"/>
    <w:rsid w:val="00DA7221"/>
    <w:rsid w:val="00DA7A0E"/>
    <w:rsid w:val="00DB053C"/>
    <w:rsid w:val="00DB0C0A"/>
    <w:rsid w:val="00DB0EF1"/>
    <w:rsid w:val="00DB24FA"/>
    <w:rsid w:val="00DB290D"/>
    <w:rsid w:val="00DB43EF"/>
    <w:rsid w:val="00DB580E"/>
    <w:rsid w:val="00DB6FC6"/>
    <w:rsid w:val="00DC03CD"/>
    <w:rsid w:val="00DC3596"/>
    <w:rsid w:val="00DC37CD"/>
    <w:rsid w:val="00DC4254"/>
    <w:rsid w:val="00DC431D"/>
    <w:rsid w:val="00DC445F"/>
    <w:rsid w:val="00DC58AB"/>
    <w:rsid w:val="00DC6E8B"/>
    <w:rsid w:val="00DD0A3D"/>
    <w:rsid w:val="00DD0AE3"/>
    <w:rsid w:val="00DD0B1C"/>
    <w:rsid w:val="00DD1960"/>
    <w:rsid w:val="00DD1D41"/>
    <w:rsid w:val="00DD1EBA"/>
    <w:rsid w:val="00DD21E1"/>
    <w:rsid w:val="00DD2CFC"/>
    <w:rsid w:val="00DD3577"/>
    <w:rsid w:val="00DD5330"/>
    <w:rsid w:val="00DD5CCD"/>
    <w:rsid w:val="00DD633E"/>
    <w:rsid w:val="00DD7427"/>
    <w:rsid w:val="00DE170C"/>
    <w:rsid w:val="00DE1945"/>
    <w:rsid w:val="00DE1B00"/>
    <w:rsid w:val="00DE20FE"/>
    <w:rsid w:val="00DE2733"/>
    <w:rsid w:val="00DE28E9"/>
    <w:rsid w:val="00DE37AD"/>
    <w:rsid w:val="00DE46B1"/>
    <w:rsid w:val="00DE4E26"/>
    <w:rsid w:val="00DE5AE7"/>
    <w:rsid w:val="00DE5E7A"/>
    <w:rsid w:val="00DE632F"/>
    <w:rsid w:val="00DE6CC2"/>
    <w:rsid w:val="00DE71A5"/>
    <w:rsid w:val="00DE7994"/>
    <w:rsid w:val="00DE7BC6"/>
    <w:rsid w:val="00DE7C08"/>
    <w:rsid w:val="00DF0AAB"/>
    <w:rsid w:val="00DF1D67"/>
    <w:rsid w:val="00DF203D"/>
    <w:rsid w:val="00DF2CDD"/>
    <w:rsid w:val="00DF2E68"/>
    <w:rsid w:val="00DF36C7"/>
    <w:rsid w:val="00DF3B82"/>
    <w:rsid w:val="00DF3E23"/>
    <w:rsid w:val="00DF3F22"/>
    <w:rsid w:val="00DF41B1"/>
    <w:rsid w:val="00DF4B2C"/>
    <w:rsid w:val="00DF503B"/>
    <w:rsid w:val="00DF5183"/>
    <w:rsid w:val="00DF6FE5"/>
    <w:rsid w:val="00DF707D"/>
    <w:rsid w:val="00DF7911"/>
    <w:rsid w:val="00E000EA"/>
    <w:rsid w:val="00E02595"/>
    <w:rsid w:val="00E02B91"/>
    <w:rsid w:val="00E03576"/>
    <w:rsid w:val="00E040BB"/>
    <w:rsid w:val="00E04269"/>
    <w:rsid w:val="00E04C0A"/>
    <w:rsid w:val="00E05C59"/>
    <w:rsid w:val="00E06AE6"/>
    <w:rsid w:val="00E06CF9"/>
    <w:rsid w:val="00E07BCD"/>
    <w:rsid w:val="00E153E4"/>
    <w:rsid w:val="00E15466"/>
    <w:rsid w:val="00E157A7"/>
    <w:rsid w:val="00E16041"/>
    <w:rsid w:val="00E17096"/>
    <w:rsid w:val="00E2086D"/>
    <w:rsid w:val="00E20B10"/>
    <w:rsid w:val="00E20CC9"/>
    <w:rsid w:val="00E213A7"/>
    <w:rsid w:val="00E22D7F"/>
    <w:rsid w:val="00E23441"/>
    <w:rsid w:val="00E2459F"/>
    <w:rsid w:val="00E2480C"/>
    <w:rsid w:val="00E24B47"/>
    <w:rsid w:val="00E24F62"/>
    <w:rsid w:val="00E259A7"/>
    <w:rsid w:val="00E25C34"/>
    <w:rsid w:val="00E304F3"/>
    <w:rsid w:val="00E3379C"/>
    <w:rsid w:val="00E34C30"/>
    <w:rsid w:val="00E3504D"/>
    <w:rsid w:val="00E3558A"/>
    <w:rsid w:val="00E35ACF"/>
    <w:rsid w:val="00E35D5A"/>
    <w:rsid w:val="00E36FA5"/>
    <w:rsid w:val="00E37636"/>
    <w:rsid w:val="00E37689"/>
    <w:rsid w:val="00E41A80"/>
    <w:rsid w:val="00E42CD5"/>
    <w:rsid w:val="00E4359A"/>
    <w:rsid w:val="00E43ED7"/>
    <w:rsid w:val="00E4422F"/>
    <w:rsid w:val="00E44291"/>
    <w:rsid w:val="00E44566"/>
    <w:rsid w:val="00E44F47"/>
    <w:rsid w:val="00E45F50"/>
    <w:rsid w:val="00E4635B"/>
    <w:rsid w:val="00E463A5"/>
    <w:rsid w:val="00E46782"/>
    <w:rsid w:val="00E46831"/>
    <w:rsid w:val="00E50A2B"/>
    <w:rsid w:val="00E5159B"/>
    <w:rsid w:val="00E525B9"/>
    <w:rsid w:val="00E528E7"/>
    <w:rsid w:val="00E53A46"/>
    <w:rsid w:val="00E53EA2"/>
    <w:rsid w:val="00E543DC"/>
    <w:rsid w:val="00E552CA"/>
    <w:rsid w:val="00E613C2"/>
    <w:rsid w:val="00E6239F"/>
    <w:rsid w:val="00E62B1B"/>
    <w:rsid w:val="00E63FD0"/>
    <w:rsid w:val="00E64BD2"/>
    <w:rsid w:val="00E6500C"/>
    <w:rsid w:val="00E6590A"/>
    <w:rsid w:val="00E67019"/>
    <w:rsid w:val="00E67605"/>
    <w:rsid w:val="00E67DE0"/>
    <w:rsid w:val="00E70391"/>
    <w:rsid w:val="00E707E3"/>
    <w:rsid w:val="00E708B8"/>
    <w:rsid w:val="00E7113A"/>
    <w:rsid w:val="00E717C4"/>
    <w:rsid w:val="00E73AB3"/>
    <w:rsid w:val="00E74F13"/>
    <w:rsid w:val="00E75452"/>
    <w:rsid w:val="00E75931"/>
    <w:rsid w:val="00E76F96"/>
    <w:rsid w:val="00E83548"/>
    <w:rsid w:val="00E84BFC"/>
    <w:rsid w:val="00E84FEF"/>
    <w:rsid w:val="00E85B35"/>
    <w:rsid w:val="00E8646B"/>
    <w:rsid w:val="00E86AF6"/>
    <w:rsid w:val="00E872C0"/>
    <w:rsid w:val="00E90749"/>
    <w:rsid w:val="00E90AF5"/>
    <w:rsid w:val="00E929DE"/>
    <w:rsid w:val="00E9381E"/>
    <w:rsid w:val="00E94959"/>
    <w:rsid w:val="00E94EAB"/>
    <w:rsid w:val="00E95091"/>
    <w:rsid w:val="00E95182"/>
    <w:rsid w:val="00E95E45"/>
    <w:rsid w:val="00E96258"/>
    <w:rsid w:val="00E973CB"/>
    <w:rsid w:val="00E9790A"/>
    <w:rsid w:val="00E97A86"/>
    <w:rsid w:val="00E97B44"/>
    <w:rsid w:val="00E97F57"/>
    <w:rsid w:val="00EA000A"/>
    <w:rsid w:val="00EA013A"/>
    <w:rsid w:val="00EA044C"/>
    <w:rsid w:val="00EA1231"/>
    <w:rsid w:val="00EA1332"/>
    <w:rsid w:val="00EA197C"/>
    <w:rsid w:val="00EA33D0"/>
    <w:rsid w:val="00EA3C83"/>
    <w:rsid w:val="00EA4E13"/>
    <w:rsid w:val="00EA5B85"/>
    <w:rsid w:val="00EA5FE2"/>
    <w:rsid w:val="00EA622C"/>
    <w:rsid w:val="00EA7060"/>
    <w:rsid w:val="00EA7104"/>
    <w:rsid w:val="00EA7139"/>
    <w:rsid w:val="00EA7FD2"/>
    <w:rsid w:val="00EB37DF"/>
    <w:rsid w:val="00EB4BFA"/>
    <w:rsid w:val="00EB6737"/>
    <w:rsid w:val="00EC0AA2"/>
    <w:rsid w:val="00EC2D69"/>
    <w:rsid w:val="00EC36BD"/>
    <w:rsid w:val="00EC382B"/>
    <w:rsid w:val="00EC4763"/>
    <w:rsid w:val="00EC550C"/>
    <w:rsid w:val="00EC5FCD"/>
    <w:rsid w:val="00EC6B58"/>
    <w:rsid w:val="00EC7845"/>
    <w:rsid w:val="00EC7E5A"/>
    <w:rsid w:val="00ED2902"/>
    <w:rsid w:val="00ED2EFF"/>
    <w:rsid w:val="00ED2FB1"/>
    <w:rsid w:val="00ED385E"/>
    <w:rsid w:val="00ED4742"/>
    <w:rsid w:val="00ED55A2"/>
    <w:rsid w:val="00ED5856"/>
    <w:rsid w:val="00ED5B5F"/>
    <w:rsid w:val="00ED64E9"/>
    <w:rsid w:val="00ED67D2"/>
    <w:rsid w:val="00ED6E48"/>
    <w:rsid w:val="00EE09AB"/>
    <w:rsid w:val="00EE09DC"/>
    <w:rsid w:val="00EE1167"/>
    <w:rsid w:val="00EE22CE"/>
    <w:rsid w:val="00EE2A9E"/>
    <w:rsid w:val="00EE2B1E"/>
    <w:rsid w:val="00EE5809"/>
    <w:rsid w:val="00EE58A0"/>
    <w:rsid w:val="00EE6EEA"/>
    <w:rsid w:val="00EE71DA"/>
    <w:rsid w:val="00EE7644"/>
    <w:rsid w:val="00EE7B72"/>
    <w:rsid w:val="00EE7C35"/>
    <w:rsid w:val="00EF044C"/>
    <w:rsid w:val="00EF0F04"/>
    <w:rsid w:val="00EF2737"/>
    <w:rsid w:val="00EF2848"/>
    <w:rsid w:val="00EF3266"/>
    <w:rsid w:val="00EF3304"/>
    <w:rsid w:val="00EF391D"/>
    <w:rsid w:val="00EF4010"/>
    <w:rsid w:val="00EF484B"/>
    <w:rsid w:val="00EF515B"/>
    <w:rsid w:val="00EF6AC4"/>
    <w:rsid w:val="00EF6D26"/>
    <w:rsid w:val="00EF77DF"/>
    <w:rsid w:val="00F0027E"/>
    <w:rsid w:val="00F02007"/>
    <w:rsid w:val="00F02BA5"/>
    <w:rsid w:val="00F0303A"/>
    <w:rsid w:val="00F0358E"/>
    <w:rsid w:val="00F048B0"/>
    <w:rsid w:val="00F05944"/>
    <w:rsid w:val="00F05DBB"/>
    <w:rsid w:val="00F05EB6"/>
    <w:rsid w:val="00F06086"/>
    <w:rsid w:val="00F069BA"/>
    <w:rsid w:val="00F06FDF"/>
    <w:rsid w:val="00F07215"/>
    <w:rsid w:val="00F0778E"/>
    <w:rsid w:val="00F07FA0"/>
    <w:rsid w:val="00F10501"/>
    <w:rsid w:val="00F10C29"/>
    <w:rsid w:val="00F10E3A"/>
    <w:rsid w:val="00F12627"/>
    <w:rsid w:val="00F12CF4"/>
    <w:rsid w:val="00F134D9"/>
    <w:rsid w:val="00F13704"/>
    <w:rsid w:val="00F137D8"/>
    <w:rsid w:val="00F14780"/>
    <w:rsid w:val="00F14B64"/>
    <w:rsid w:val="00F15AB2"/>
    <w:rsid w:val="00F15C63"/>
    <w:rsid w:val="00F16DE0"/>
    <w:rsid w:val="00F17AF4"/>
    <w:rsid w:val="00F2014E"/>
    <w:rsid w:val="00F209D7"/>
    <w:rsid w:val="00F21035"/>
    <w:rsid w:val="00F210BD"/>
    <w:rsid w:val="00F212DD"/>
    <w:rsid w:val="00F2151E"/>
    <w:rsid w:val="00F25FF5"/>
    <w:rsid w:val="00F2768B"/>
    <w:rsid w:val="00F305C2"/>
    <w:rsid w:val="00F31584"/>
    <w:rsid w:val="00F31AED"/>
    <w:rsid w:val="00F32097"/>
    <w:rsid w:val="00F3215F"/>
    <w:rsid w:val="00F32385"/>
    <w:rsid w:val="00F323DE"/>
    <w:rsid w:val="00F32D84"/>
    <w:rsid w:val="00F33077"/>
    <w:rsid w:val="00F33A77"/>
    <w:rsid w:val="00F34BD2"/>
    <w:rsid w:val="00F34D35"/>
    <w:rsid w:val="00F3523F"/>
    <w:rsid w:val="00F35292"/>
    <w:rsid w:val="00F35734"/>
    <w:rsid w:val="00F376BD"/>
    <w:rsid w:val="00F40AF9"/>
    <w:rsid w:val="00F42CE7"/>
    <w:rsid w:val="00F42FAE"/>
    <w:rsid w:val="00F431C4"/>
    <w:rsid w:val="00F43F12"/>
    <w:rsid w:val="00F43F79"/>
    <w:rsid w:val="00F4494E"/>
    <w:rsid w:val="00F45D3C"/>
    <w:rsid w:val="00F46C9A"/>
    <w:rsid w:val="00F4705B"/>
    <w:rsid w:val="00F474B5"/>
    <w:rsid w:val="00F47C4C"/>
    <w:rsid w:val="00F47D26"/>
    <w:rsid w:val="00F50641"/>
    <w:rsid w:val="00F50E55"/>
    <w:rsid w:val="00F50F33"/>
    <w:rsid w:val="00F5155D"/>
    <w:rsid w:val="00F51C7C"/>
    <w:rsid w:val="00F51F92"/>
    <w:rsid w:val="00F52049"/>
    <w:rsid w:val="00F52A93"/>
    <w:rsid w:val="00F53233"/>
    <w:rsid w:val="00F532B7"/>
    <w:rsid w:val="00F534EE"/>
    <w:rsid w:val="00F53938"/>
    <w:rsid w:val="00F541C4"/>
    <w:rsid w:val="00F54B20"/>
    <w:rsid w:val="00F55075"/>
    <w:rsid w:val="00F55314"/>
    <w:rsid w:val="00F56F3F"/>
    <w:rsid w:val="00F573CD"/>
    <w:rsid w:val="00F57C73"/>
    <w:rsid w:val="00F61234"/>
    <w:rsid w:val="00F623B9"/>
    <w:rsid w:val="00F62D47"/>
    <w:rsid w:val="00F63D76"/>
    <w:rsid w:val="00F64365"/>
    <w:rsid w:val="00F656B0"/>
    <w:rsid w:val="00F658E0"/>
    <w:rsid w:val="00F66C44"/>
    <w:rsid w:val="00F66D02"/>
    <w:rsid w:val="00F67D8B"/>
    <w:rsid w:val="00F708A0"/>
    <w:rsid w:val="00F70D13"/>
    <w:rsid w:val="00F7161D"/>
    <w:rsid w:val="00F7163E"/>
    <w:rsid w:val="00F727CB"/>
    <w:rsid w:val="00F7344F"/>
    <w:rsid w:val="00F736B2"/>
    <w:rsid w:val="00F73C50"/>
    <w:rsid w:val="00F7427C"/>
    <w:rsid w:val="00F743E3"/>
    <w:rsid w:val="00F75CD9"/>
    <w:rsid w:val="00F75E7E"/>
    <w:rsid w:val="00F77D0C"/>
    <w:rsid w:val="00F806C5"/>
    <w:rsid w:val="00F81341"/>
    <w:rsid w:val="00F8192D"/>
    <w:rsid w:val="00F81C0B"/>
    <w:rsid w:val="00F825F9"/>
    <w:rsid w:val="00F82829"/>
    <w:rsid w:val="00F82B2C"/>
    <w:rsid w:val="00F851A1"/>
    <w:rsid w:val="00F85B0A"/>
    <w:rsid w:val="00F86575"/>
    <w:rsid w:val="00F86682"/>
    <w:rsid w:val="00F901AF"/>
    <w:rsid w:val="00F905D0"/>
    <w:rsid w:val="00F90803"/>
    <w:rsid w:val="00F93A78"/>
    <w:rsid w:val="00F9418C"/>
    <w:rsid w:val="00F94DD1"/>
    <w:rsid w:val="00F95192"/>
    <w:rsid w:val="00F956B9"/>
    <w:rsid w:val="00F95AD9"/>
    <w:rsid w:val="00F97197"/>
    <w:rsid w:val="00FA0759"/>
    <w:rsid w:val="00FA0913"/>
    <w:rsid w:val="00FA0AB8"/>
    <w:rsid w:val="00FA0CCE"/>
    <w:rsid w:val="00FA0ED2"/>
    <w:rsid w:val="00FA1306"/>
    <w:rsid w:val="00FA1BE3"/>
    <w:rsid w:val="00FA1F4A"/>
    <w:rsid w:val="00FA2053"/>
    <w:rsid w:val="00FA2A08"/>
    <w:rsid w:val="00FA2C2C"/>
    <w:rsid w:val="00FA37D7"/>
    <w:rsid w:val="00FA3C55"/>
    <w:rsid w:val="00FA4A39"/>
    <w:rsid w:val="00FA5107"/>
    <w:rsid w:val="00FA59D5"/>
    <w:rsid w:val="00FA5BA1"/>
    <w:rsid w:val="00FA669E"/>
    <w:rsid w:val="00FB313C"/>
    <w:rsid w:val="00FB4088"/>
    <w:rsid w:val="00FB4942"/>
    <w:rsid w:val="00FB50F1"/>
    <w:rsid w:val="00FB6AA7"/>
    <w:rsid w:val="00FB700C"/>
    <w:rsid w:val="00FB71F0"/>
    <w:rsid w:val="00FB781E"/>
    <w:rsid w:val="00FB7886"/>
    <w:rsid w:val="00FB7A49"/>
    <w:rsid w:val="00FB7A6D"/>
    <w:rsid w:val="00FC0071"/>
    <w:rsid w:val="00FC1DC3"/>
    <w:rsid w:val="00FC2A38"/>
    <w:rsid w:val="00FC2C55"/>
    <w:rsid w:val="00FC37A2"/>
    <w:rsid w:val="00FC3939"/>
    <w:rsid w:val="00FC3985"/>
    <w:rsid w:val="00FC5296"/>
    <w:rsid w:val="00FC548D"/>
    <w:rsid w:val="00FC55CD"/>
    <w:rsid w:val="00FC6988"/>
    <w:rsid w:val="00FC7276"/>
    <w:rsid w:val="00FC79BF"/>
    <w:rsid w:val="00FC7A67"/>
    <w:rsid w:val="00FC7E33"/>
    <w:rsid w:val="00FD0967"/>
    <w:rsid w:val="00FD1814"/>
    <w:rsid w:val="00FD2C3E"/>
    <w:rsid w:val="00FD32DA"/>
    <w:rsid w:val="00FD398D"/>
    <w:rsid w:val="00FD39D4"/>
    <w:rsid w:val="00FD43F6"/>
    <w:rsid w:val="00FD505D"/>
    <w:rsid w:val="00FD54B7"/>
    <w:rsid w:val="00FD73C7"/>
    <w:rsid w:val="00FE16EE"/>
    <w:rsid w:val="00FE19F0"/>
    <w:rsid w:val="00FE2826"/>
    <w:rsid w:val="00FE3644"/>
    <w:rsid w:val="00FE3B41"/>
    <w:rsid w:val="00FE69F6"/>
    <w:rsid w:val="00FE7561"/>
    <w:rsid w:val="00FF01A5"/>
    <w:rsid w:val="00FF16BE"/>
    <w:rsid w:val="00FF17AE"/>
    <w:rsid w:val="00FF1B5A"/>
    <w:rsid w:val="00FF31D3"/>
    <w:rsid w:val="00FF3869"/>
    <w:rsid w:val="00FF3E8C"/>
    <w:rsid w:val="00FF3FD5"/>
    <w:rsid w:val="00FF4B6B"/>
    <w:rsid w:val="00FF5AD5"/>
    <w:rsid w:val="00FF6B7B"/>
    <w:rsid w:val="00FF6D5D"/>
    <w:rsid w:val="00FF6D9F"/>
    <w:rsid w:val="00FF75EF"/>
    <w:rsid w:val="00FF7730"/>
    <w:rsid w:val="00FF78D1"/>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559592"/>
  <w15:docId w15:val="{A7E0B39E-6811-4AE4-8C54-84E394226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52C9E"/>
    <w:rPr>
      <w:rFonts w:ascii="Calibri" w:eastAsia="Calibri" w:hAnsi="Calibri" w:cs="Times New Roman"/>
    </w:rPr>
  </w:style>
  <w:style w:type="paragraph" w:styleId="Nadpis1">
    <w:name w:val="heading 1"/>
    <w:basedOn w:val="Normlny"/>
    <w:next w:val="Normlny"/>
    <w:link w:val="Nadpis1Char"/>
    <w:qFormat/>
    <w:rsid w:val="003A79D3"/>
    <w:pPr>
      <w:spacing w:after="480" w:line="240" w:lineRule="auto"/>
      <w:outlineLvl w:val="0"/>
    </w:pPr>
    <w:rPr>
      <w:rFonts w:ascii="Open Sans" w:hAnsi="Open Sans" w:cs="Open Sans"/>
      <w:b/>
      <w:color w:val="365F91" w:themeColor="accent1" w:themeShade="BF"/>
      <w:sz w:val="28"/>
      <w:szCs w:val="28"/>
    </w:rPr>
  </w:style>
  <w:style w:type="paragraph" w:styleId="Nadpis2">
    <w:name w:val="heading 2"/>
    <w:basedOn w:val="Nadpis1"/>
    <w:next w:val="Normlny"/>
    <w:link w:val="Nadpis2Char"/>
    <w:qFormat/>
    <w:rsid w:val="003A79D3"/>
    <w:pPr>
      <w:jc w:val="center"/>
      <w:outlineLvl w:val="1"/>
    </w:pPr>
  </w:style>
  <w:style w:type="paragraph" w:styleId="Nadpis3">
    <w:name w:val="heading 3"/>
    <w:basedOn w:val="zoznamIII"/>
    <w:link w:val="Nadpis3Char"/>
    <w:rsid w:val="003D48B9"/>
    <w:pPr>
      <w:spacing w:before="360" w:line="312" w:lineRule="auto"/>
      <w:ind w:left="607" w:hanging="607"/>
      <w:outlineLvl w:val="2"/>
    </w:pPr>
  </w:style>
  <w:style w:type="paragraph" w:styleId="Nadpis4">
    <w:name w:val="heading 4"/>
    <w:basedOn w:val="Normlny"/>
    <w:next w:val="Normlny"/>
    <w:link w:val="Nadpis4Char"/>
    <w:qFormat/>
    <w:rsid w:val="00957DAD"/>
    <w:pPr>
      <w:keepNext/>
      <w:widowControl w:val="0"/>
      <w:tabs>
        <w:tab w:val="left" w:pos="708"/>
      </w:tabs>
      <w:spacing w:after="0" w:line="240" w:lineRule="auto"/>
      <w:jc w:val="center"/>
      <w:outlineLvl w:val="3"/>
    </w:pPr>
    <w:rPr>
      <w:rFonts w:ascii="Times New Roman" w:eastAsia="Times New Roman" w:hAnsi="Times New Roman"/>
      <w:snapToGrid w:val="0"/>
      <w:sz w:val="24"/>
      <w:szCs w:val="20"/>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3A79D3"/>
    <w:rPr>
      <w:rFonts w:ascii="Open Sans" w:eastAsia="Calibri" w:hAnsi="Open Sans" w:cs="Open Sans"/>
      <w:b/>
      <w:color w:val="365F91" w:themeColor="accent1" w:themeShade="BF"/>
      <w:sz w:val="28"/>
      <w:szCs w:val="28"/>
    </w:rPr>
  </w:style>
  <w:style w:type="character" w:customStyle="1" w:styleId="Nadpis2Char">
    <w:name w:val="Nadpis 2 Char"/>
    <w:basedOn w:val="Predvolenpsmoodseku"/>
    <w:link w:val="Nadpis2"/>
    <w:rsid w:val="003A79D3"/>
    <w:rPr>
      <w:rFonts w:ascii="Open Sans" w:eastAsia="Calibri" w:hAnsi="Open Sans" w:cs="Open Sans"/>
      <w:b/>
      <w:color w:val="365F91" w:themeColor="accent1" w:themeShade="BF"/>
      <w:sz w:val="28"/>
      <w:szCs w:val="28"/>
    </w:rPr>
  </w:style>
  <w:style w:type="character" w:customStyle="1" w:styleId="Nadpis3Char">
    <w:name w:val="Nadpis 3 Char"/>
    <w:basedOn w:val="Predvolenpsmoodseku"/>
    <w:link w:val="Nadpis3"/>
    <w:rsid w:val="003D48B9"/>
    <w:rPr>
      <w:rFonts w:ascii="Open Sans" w:eastAsia="Calibri" w:hAnsi="Open Sans" w:cs="Open Sans"/>
      <w:b/>
      <w:lang w:val="sk-SK"/>
    </w:rPr>
  </w:style>
  <w:style w:type="character" w:customStyle="1" w:styleId="Nadpis4Char">
    <w:name w:val="Nadpis 4 Char"/>
    <w:basedOn w:val="Predvolenpsmoodseku"/>
    <w:link w:val="Nadpis4"/>
    <w:rsid w:val="00957DAD"/>
    <w:rPr>
      <w:rFonts w:ascii="Times New Roman" w:eastAsia="Times New Roman" w:hAnsi="Times New Roman" w:cs="Times New Roman"/>
      <w:snapToGrid w:val="0"/>
      <w:sz w:val="24"/>
      <w:szCs w:val="20"/>
      <w:lang w:val="cs-CZ" w:eastAsia="cs-CZ"/>
    </w:rPr>
  </w:style>
  <w:style w:type="paragraph" w:styleId="Hlavika">
    <w:name w:val="header"/>
    <w:aliases w:val=" Znak"/>
    <w:basedOn w:val="Normlny"/>
    <w:link w:val="HlavikaChar"/>
    <w:uiPriority w:val="99"/>
    <w:unhideWhenUsed/>
    <w:rsid w:val="007C5290"/>
    <w:pPr>
      <w:tabs>
        <w:tab w:val="center" w:pos="4536"/>
        <w:tab w:val="right" w:pos="9072"/>
      </w:tabs>
      <w:spacing w:after="0" w:line="240" w:lineRule="auto"/>
    </w:pPr>
  </w:style>
  <w:style w:type="character" w:customStyle="1" w:styleId="HlavikaChar">
    <w:name w:val="Hlavička Char"/>
    <w:aliases w:val=" Znak Char"/>
    <w:basedOn w:val="Predvolenpsmoodseku"/>
    <w:link w:val="Hlavika"/>
    <w:uiPriority w:val="99"/>
    <w:rsid w:val="007C5290"/>
  </w:style>
  <w:style w:type="paragraph" w:styleId="Pta">
    <w:name w:val="footer"/>
    <w:basedOn w:val="Normlny"/>
    <w:link w:val="PtaChar"/>
    <w:uiPriority w:val="99"/>
    <w:unhideWhenUsed/>
    <w:rsid w:val="007C5290"/>
    <w:pPr>
      <w:tabs>
        <w:tab w:val="center" w:pos="4536"/>
        <w:tab w:val="right" w:pos="9072"/>
      </w:tabs>
      <w:spacing w:after="0" w:line="240" w:lineRule="auto"/>
    </w:pPr>
  </w:style>
  <w:style w:type="character" w:customStyle="1" w:styleId="PtaChar">
    <w:name w:val="Päta Char"/>
    <w:basedOn w:val="Predvolenpsmoodseku"/>
    <w:link w:val="Pta"/>
    <w:uiPriority w:val="99"/>
    <w:rsid w:val="007C5290"/>
  </w:style>
  <w:style w:type="table" w:styleId="Mriekatabuky">
    <w:name w:val="Table Grid"/>
    <w:basedOn w:val="Normlnatabuka"/>
    <w:uiPriority w:val="59"/>
    <w:rsid w:val="007C52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PGI Fußnote Ziffer,Footnote Reference Number,Odwołanie przypisu,Footnote symbol,Footnote number,fr,o,Footnotemark,FR,Footnotemark1,Footnotemark2,FR1,Footnotemark3,FR2,Footnotemark4,FR3,Footnotemark5,FR4,Footnotemark6,12 b.,F"/>
    <w:uiPriority w:val="99"/>
    <w:rsid w:val="007C5290"/>
    <w:rPr>
      <w:rFonts w:cs="Times New Roman"/>
      <w:vertAlign w:val="superscript"/>
    </w:rPr>
  </w:style>
  <w:style w:type="paragraph" w:styleId="Textpoznmkypodiarou">
    <w:name w:val="footnote text"/>
    <w:aliases w:val="Text pozn. pod čarou Char,Schriftart: 8 pt,Podrozdział,Footnote,Podrozdzia3,fn,single space,FOOTNOTES,Footnote Text Char1 Char,Footnote Text Char Char2 Char,Footnote Text Char1 Char Char Char Char,Footnote Text Char Char1 Char C"/>
    <w:basedOn w:val="Normlny"/>
    <w:link w:val="TextpoznmkypodiarouChar"/>
    <w:uiPriority w:val="99"/>
    <w:qFormat/>
    <w:rsid w:val="007C5290"/>
    <w:pPr>
      <w:spacing w:after="0" w:line="240" w:lineRule="auto"/>
      <w:ind w:left="142" w:hanging="142"/>
    </w:pPr>
    <w:rPr>
      <w:rFonts w:ascii="Times New Roman" w:eastAsia="Times New Roman" w:hAnsi="Times New Roman"/>
      <w:sz w:val="20"/>
      <w:szCs w:val="20"/>
      <w:lang w:val="de-DE" w:eastAsia="cs-CZ"/>
    </w:rPr>
  </w:style>
  <w:style w:type="character" w:customStyle="1" w:styleId="TextpoznmkypodiarouChar">
    <w:name w:val="Text poznámky pod čiarou Char"/>
    <w:aliases w:val="Text pozn. pod čarou Char Char,Schriftart: 8 pt Char,Podrozdział Char,Footnote Char,Podrozdzia3 Char,fn Char,single space Char,FOOTNOTES Char,Footnote Text Char1 Char Char,Footnote Text Char Char2 Char Char"/>
    <w:basedOn w:val="Predvolenpsmoodseku"/>
    <w:link w:val="Textpoznmkypodiarou"/>
    <w:uiPriority w:val="99"/>
    <w:rsid w:val="007C5290"/>
    <w:rPr>
      <w:rFonts w:ascii="Times New Roman" w:eastAsia="Times New Roman" w:hAnsi="Times New Roman" w:cs="Times New Roman"/>
      <w:sz w:val="20"/>
      <w:szCs w:val="20"/>
      <w:lang w:val="de-DE" w:eastAsia="cs-CZ"/>
    </w:rPr>
  </w:style>
  <w:style w:type="paragraph" w:styleId="Zkladntext">
    <w:name w:val="Body Text"/>
    <w:basedOn w:val="Normlny"/>
    <w:link w:val="ZkladntextChar"/>
    <w:unhideWhenUsed/>
    <w:qFormat/>
    <w:rsid w:val="00A120B3"/>
    <w:pPr>
      <w:spacing w:after="120" w:line="240" w:lineRule="auto"/>
    </w:pPr>
    <w:rPr>
      <w:rFonts w:ascii="Open Sans" w:hAnsi="Open Sans" w:cs="Open Sans"/>
    </w:rPr>
  </w:style>
  <w:style w:type="character" w:customStyle="1" w:styleId="ZkladntextChar">
    <w:name w:val="Základný text Char"/>
    <w:basedOn w:val="Predvolenpsmoodseku"/>
    <w:link w:val="Zkladntext"/>
    <w:rsid w:val="00A120B3"/>
    <w:rPr>
      <w:rFonts w:ascii="Open Sans" w:eastAsia="Calibri" w:hAnsi="Open Sans" w:cs="Open Sans"/>
    </w:rPr>
  </w:style>
  <w:style w:type="paragraph" w:styleId="Bezriadkovania">
    <w:name w:val="No Spacing"/>
    <w:uiPriority w:val="1"/>
    <w:qFormat/>
    <w:rsid w:val="00006640"/>
    <w:pPr>
      <w:spacing w:after="0" w:line="240" w:lineRule="auto"/>
    </w:pPr>
    <w:rPr>
      <w:rFonts w:ascii="Calibri" w:eastAsia="Calibri" w:hAnsi="Calibri" w:cs="Times New Roman"/>
    </w:rPr>
  </w:style>
  <w:style w:type="paragraph" w:styleId="Odsekzoznamu">
    <w:name w:val="List Paragraph"/>
    <w:aliases w:val="List Paragraph compact,Normal bullet 2,Paragraphe de liste 2,Reference list,Bullet list,Numbered List,List Paragraph1,1st level - Bullet List Paragraph,Lettre d'introduction,Paragraph,Bullet EY,List Paragraph11,Normal bullet 21,List L1,L"/>
    <w:basedOn w:val="Normlny"/>
    <w:link w:val="OdsekzoznamuChar"/>
    <w:uiPriority w:val="34"/>
    <w:qFormat/>
    <w:rsid w:val="000E47C1"/>
    <w:pPr>
      <w:ind w:left="720"/>
      <w:contextualSpacing/>
    </w:pPr>
  </w:style>
  <w:style w:type="character" w:customStyle="1" w:styleId="Znakyprepoznmkupodiarou">
    <w:name w:val="Znaky pre poznámku pod čiarou"/>
    <w:uiPriority w:val="99"/>
    <w:rsid w:val="000E47C1"/>
  </w:style>
  <w:style w:type="paragraph" w:styleId="Textbubliny">
    <w:name w:val="Balloon Text"/>
    <w:basedOn w:val="Normlny"/>
    <w:link w:val="TextbublinyChar"/>
    <w:semiHidden/>
    <w:unhideWhenUsed/>
    <w:rsid w:val="004D284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semiHidden/>
    <w:rsid w:val="004D2846"/>
    <w:rPr>
      <w:rFonts w:ascii="Tahoma" w:eastAsia="Calibri" w:hAnsi="Tahoma" w:cs="Tahoma"/>
      <w:sz w:val="16"/>
      <w:szCs w:val="16"/>
    </w:rPr>
  </w:style>
  <w:style w:type="paragraph" w:customStyle="1" w:styleId="Akapitzlist1">
    <w:name w:val="Akapit z listą1"/>
    <w:basedOn w:val="Normlny"/>
    <w:rsid w:val="004454E9"/>
    <w:pPr>
      <w:ind w:left="1440"/>
      <w:contextualSpacing/>
      <w:jc w:val="center"/>
    </w:pPr>
    <w:rPr>
      <w:rFonts w:eastAsia="Times New Roman"/>
      <w:b/>
    </w:rPr>
  </w:style>
  <w:style w:type="paragraph" w:customStyle="1" w:styleId="Akapitzlist11">
    <w:name w:val="Akapit z listą11"/>
    <w:basedOn w:val="Normlny"/>
    <w:rsid w:val="004454E9"/>
    <w:pPr>
      <w:spacing w:after="80" w:line="240" w:lineRule="auto"/>
      <w:ind w:left="1440"/>
      <w:contextualSpacing/>
      <w:jc w:val="center"/>
    </w:pPr>
    <w:rPr>
      <w:rFonts w:eastAsia="Times New Roman"/>
      <w:b/>
    </w:rPr>
  </w:style>
  <w:style w:type="paragraph" w:customStyle="1" w:styleId="Styl1">
    <w:name w:val="Styl1"/>
    <w:basedOn w:val="Nadpis1"/>
    <w:link w:val="Styl1Znak"/>
    <w:qFormat/>
    <w:rsid w:val="00EE71DA"/>
    <w:pPr>
      <w:spacing w:before="240" w:after="240" w:line="240" w:lineRule="exact"/>
    </w:pPr>
    <w:rPr>
      <w:rFonts w:asciiTheme="minorHAnsi" w:eastAsia="Times New Roman" w:hAnsiTheme="minorHAnsi" w:cs="Times New Roman"/>
      <w:bCs/>
      <w:color w:val="auto"/>
      <w:sz w:val="20"/>
      <w:szCs w:val="20"/>
      <w:lang w:val="sk-SK" w:eastAsia="sk-SK" w:bidi="sk-SK"/>
    </w:rPr>
  </w:style>
  <w:style w:type="character" w:customStyle="1" w:styleId="Styl1Znak">
    <w:name w:val="Styl1 Znak"/>
    <w:basedOn w:val="Nadpis1Char"/>
    <w:link w:val="Styl1"/>
    <w:rsid w:val="00EE71DA"/>
    <w:rPr>
      <w:rFonts w:asciiTheme="majorHAnsi" w:eastAsia="Times New Roman" w:hAnsiTheme="majorHAnsi" w:cs="Times New Roman"/>
      <w:b/>
      <w:bCs w:val="0"/>
      <w:color w:val="365F91" w:themeColor="accent1" w:themeShade="BF"/>
      <w:sz w:val="20"/>
      <w:szCs w:val="20"/>
      <w:lang w:val="sk-SK" w:eastAsia="sk-SK" w:bidi="sk-SK"/>
    </w:rPr>
  </w:style>
  <w:style w:type="paragraph" w:styleId="PredformtovanHTML">
    <w:name w:val="HTML Preformatted"/>
    <w:basedOn w:val="Normlny"/>
    <w:link w:val="PredformtovanHTMLChar"/>
    <w:uiPriority w:val="99"/>
    <w:unhideWhenUsed/>
    <w:rsid w:val="002F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PredformtovanHTMLChar">
    <w:name w:val="Predformátované HTML Char"/>
    <w:basedOn w:val="Predvolenpsmoodseku"/>
    <w:link w:val="PredformtovanHTML"/>
    <w:uiPriority w:val="99"/>
    <w:rsid w:val="002F3F6A"/>
    <w:rPr>
      <w:rFonts w:ascii="Courier New" w:eastAsia="Times New Roman" w:hAnsi="Courier New" w:cs="Courier New"/>
      <w:sz w:val="20"/>
      <w:szCs w:val="20"/>
      <w:lang w:eastAsia="pl-PL"/>
    </w:rPr>
  </w:style>
  <w:style w:type="character" w:customStyle="1" w:styleId="ng-binding">
    <w:name w:val="ng-binding"/>
    <w:basedOn w:val="Predvolenpsmoodseku"/>
    <w:rsid w:val="002F3F6A"/>
  </w:style>
  <w:style w:type="character" w:styleId="Odkaznakomentr">
    <w:name w:val="annotation reference"/>
    <w:basedOn w:val="Predvolenpsmoodseku"/>
    <w:uiPriority w:val="99"/>
    <w:semiHidden/>
    <w:unhideWhenUsed/>
    <w:rsid w:val="00636AD4"/>
    <w:rPr>
      <w:sz w:val="16"/>
      <w:szCs w:val="16"/>
    </w:rPr>
  </w:style>
  <w:style w:type="paragraph" w:styleId="Textkomentra">
    <w:name w:val="annotation text"/>
    <w:basedOn w:val="Normlny"/>
    <w:link w:val="TextkomentraChar"/>
    <w:uiPriority w:val="99"/>
    <w:unhideWhenUsed/>
    <w:rsid w:val="00636AD4"/>
    <w:pPr>
      <w:spacing w:line="240" w:lineRule="auto"/>
    </w:pPr>
    <w:rPr>
      <w:sz w:val="20"/>
      <w:szCs w:val="20"/>
    </w:rPr>
  </w:style>
  <w:style w:type="character" w:customStyle="1" w:styleId="TextkomentraChar">
    <w:name w:val="Text komentára Char"/>
    <w:basedOn w:val="Predvolenpsmoodseku"/>
    <w:link w:val="Textkomentra"/>
    <w:uiPriority w:val="99"/>
    <w:rsid w:val="00636AD4"/>
    <w:rPr>
      <w:rFonts w:ascii="Calibri" w:eastAsia="Calibri" w:hAnsi="Calibri" w:cs="Times New Roman"/>
      <w:sz w:val="20"/>
      <w:szCs w:val="20"/>
    </w:rPr>
  </w:style>
  <w:style w:type="paragraph" w:styleId="Predmetkomentra">
    <w:name w:val="annotation subject"/>
    <w:basedOn w:val="Textkomentra"/>
    <w:next w:val="Textkomentra"/>
    <w:link w:val="PredmetkomentraChar"/>
    <w:semiHidden/>
    <w:unhideWhenUsed/>
    <w:rsid w:val="00636AD4"/>
    <w:rPr>
      <w:b/>
      <w:bCs/>
    </w:rPr>
  </w:style>
  <w:style w:type="character" w:customStyle="1" w:styleId="PredmetkomentraChar">
    <w:name w:val="Predmet komentára Char"/>
    <w:basedOn w:val="TextkomentraChar"/>
    <w:link w:val="Predmetkomentra"/>
    <w:semiHidden/>
    <w:rsid w:val="00636AD4"/>
    <w:rPr>
      <w:rFonts w:ascii="Calibri" w:eastAsia="Calibri" w:hAnsi="Calibri" w:cs="Times New Roman"/>
      <w:b/>
      <w:bCs/>
      <w:sz w:val="20"/>
      <w:szCs w:val="20"/>
    </w:rPr>
  </w:style>
  <w:style w:type="paragraph" w:styleId="Revzia">
    <w:name w:val="Revision"/>
    <w:hidden/>
    <w:uiPriority w:val="99"/>
    <w:semiHidden/>
    <w:rsid w:val="00842664"/>
    <w:pPr>
      <w:spacing w:after="0" w:line="240" w:lineRule="auto"/>
    </w:pPr>
    <w:rPr>
      <w:rFonts w:ascii="Calibri" w:eastAsia="Calibri" w:hAnsi="Calibri" w:cs="Times New Roman"/>
    </w:rPr>
  </w:style>
  <w:style w:type="character" w:styleId="slostrany">
    <w:name w:val="page number"/>
    <w:basedOn w:val="Predvolenpsmoodseku"/>
    <w:rsid w:val="00957DAD"/>
  </w:style>
  <w:style w:type="paragraph" w:customStyle="1" w:styleId="l3">
    <w:name w:val="čl3"/>
    <w:basedOn w:val="Normlny"/>
    <w:rsid w:val="00957DAD"/>
    <w:pPr>
      <w:numPr>
        <w:numId w:val="1"/>
      </w:numPr>
      <w:spacing w:after="120" w:line="240" w:lineRule="auto"/>
      <w:jc w:val="both"/>
    </w:pPr>
    <w:rPr>
      <w:rFonts w:ascii="Times New Roman" w:eastAsia="Times New Roman" w:hAnsi="Times New Roman"/>
      <w:sz w:val="24"/>
      <w:szCs w:val="20"/>
      <w:lang w:val="cs-CZ" w:eastAsia="cs-CZ"/>
    </w:rPr>
  </w:style>
  <w:style w:type="paragraph" w:customStyle="1" w:styleId="StylZkladntext2Zarovnatdobloku">
    <w:name w:val="Styl Základní text 2 + Zarovnat do bloku"/>
    <w:basedOn w:val="Zkladntext2"/>
    <w:rsid w:val="00957DAD"/>
    <w:pPr>
      <w:numPr>
        <w:numId w:val="2"/>
      </w:numPr>
      <w:spacing w:line="240" w:lineRule="auto"/>
      <w:jc w:val="both"/>
    </w:pPr>
    <w:rPr>
      <w:szCs w:val="20"/>
      <w:lang w:val="cs-CZ" w:eastAsia="cs-CZ"/>
    </w:rPr>
  </w:style>
  <w:style w:type="paragraph" w:styleId="Zkladntext2">
    <w:name w:val="Body Text 2"/>
    <w:basedOn w:val="Normlny"/>
    <w:link w:val="Zkladntext2Char"/>
    <w:rsid w:val="00957DAD"/>
    <w:pPr>
      <w:spacing w:after="120" w:line="480" w:lineRule="auto"/>
    </w:pPr>
    <w:rPr>
      <w:rFonts w:ascii="Times New Roman" w:eastAsia="Times New Roman" w:hAnsi="Times New Roman"/>
      <w:sz w:val="24"/>
      <w:szCs w:val="24"/>
      <w:lang w:eastAsia="pl-PL"/>
    </w:rPr>
  </w:style>
  <w:style w:type="character" w:customStyle="1" w:styleId="Zkladntext2Char">
    <w:name w:val="Základný text 2 Char"/>
    <w:basedOn w:val="Predvolenpsmoodseku"/>
    <w:link w:val="Zkladntext2"/>
    <w:rsid w:val="00957DAD"/>
    <w:rPr>
      <w:rFonts w:ascii="Times New Roman" w:eastAsia="Times New Roman" w:hAnsi="Times New Roman" w:cs="Times New Roman"/>
      <w:sz w:val="24"/>
      <w:szCs w:val="24"/>
      <w:lang w:eastAsia="pl-PL"/>
    </w:rPr>
  </w:style>
  <w:style w:type="paragraph" w:styleId="slovanzoznam">
    <w:name w:val="List Number"/>
    <w:basedOn w:val="Normlny"/>
    <w:rsid w:val="00957DAD"/>
    <w:pPr>
      <w:numPr>
        <w:numId w:val="3"/>
      </w:numPr>
      <w:spacing w:after="0" w:line="240" w:lineRule="auto"/>
      <w:jc w:val="both"/>
    </w:pPr>
    <w:rPr>
      <w:rFonts w:ascii="Times New Roman" w:eastAsia="Times New Roman" w:hAnsi="Times New Roman"/>
      <w:sz w:val="24"/>
      <w:szCs w:val="24"/>
      <w:lang w:val="cs-CZ" w:eastAsia="cs-CZ"/>
    </w:rPr>
  </w:style>
  <w:style w:type="paragraph" w:customStyle="1" w:styleId="stylxx">
    <w:name w:val="stylxx"/>
    <w:basedOn w:val="Zkladntext2"/>
    <w:rsid w:val="00957DAD"/>
    <w:pPr>
      <w:spacing w:after="240" w:line="240" w:lineRule="auto"/>
    </w:pPr>
    <w:rPr>
      <w:szCs w:val="20"/>
      <w:lang w:val="cs-CZ" w:eastAsia="cs-CZ"/>
    </w:rPr>
  </w:style>
  <w:style w:type="paragraph" w:customStyle="1" w:styleId="l30">
    <w:name w:val="čl.3"/>
    <w:basedOn w:val="Normlny"/>
    <w:rsid w:val="00957DAD"/>
    <w:pPr>
      <w:spacing w:after="120" w:line="240" w:lineRule="auto"/>
      <w:jc w:val="both"/>
    </w:pPr>
    <w:rPr>
      <w:rFonts w:ascii="Times New Roman" w:eastAsia="Times New Roman" w:hAnsi="Times New Roman"/>
      <w:sz w:val="24"/>
      <w:szCs w:val="20"/>
      <w:lang w:val="cs-CZ" w:eastAsia="cs-CZ"/>
    </w:rPr>
  </w:style>
  <w:style w:type="paragraph" w:customStyle="1" w:styleId="slovn1">
    <w:name w:val="číslování1"/>
    <w:basedOn w:val="Zkladntext"/>
    <w:rsid w:val="00957DAD"/>
    <w:pPr>
      <w:numPr>
        <w:numId w:val="4"/>
      </w:numPr>
      <w:spacing w:after="240"/>
      <w:jc w:val="both"/>
    </w:pPr>
    <w:rPr>
      <w:rFonts w:ascii="Times New Roman" w:eastAsia="Times New Roman" w:hAnsi="Times New Roman"/>
      <w:snapToGrid w:val="0"/>
      <w:sz w:val="24"/>
      <w:szCs w:val="20"/>
      <w:lang w:val="cs-CZ" w:eastAsia="cs-CZ"/>
    </w:rPr>
  </w:style>
  <w:style w:type="paragraph" w:customStyle="1" w:styleId="stylaaa">
    <w:name w:val="stylaaa"/>
    <w:basedOn w:val="stylxx"/>
    <w:autoRedefine/>
    <w:rsid w:val="00957DAD"/>
  </w:style>
  <w:style w:type="paragraph" w:styleId="Zkladntext3">
    <w:name w:val="Body Text 3"/>
    <w:basedOn w:val="Normlny"/>
    <w:link w:val="Zkladntext3Char"/>
    <w:rsid w:val="00957DAD"/>
    <w:pPr>
      <w:widowControl w:val="0"/>
      <w:tabs>
        <w:tab w:val="left" w:pos="708"/>
      </w:tabs>
      <w:spacing w:after="0" w:line="240" w:lineRule="auto"/>
    </w:pPr>
    <w:rPr>
      <w:rFonts w:ascii="Times New Roman" w:eastAsia="Times New Roman" w:hAnsi="Times New Roman"/>
      <w:snapToGrid w:val="0"/>
      <w:sz w:val="18"/>
      <w:szCs w:val="20"/>
      <w:lang w:val="cs-CZ" w:eastAsia="cs-CZ"/>
    </w:rPr>
  </w:style>
  <w:style w:type="character" w:customStyle="1" w:styleId="Zkladntext3Char">
    <w:name w:val="Základný text 3 Char"/>
    <w:basedOn w:val="Predvolenpsmoodseku"/>
    <w:link w:val="Zkladntext3"/>
    <w:rsid w:val="00957DAD"/>
    <w:rPr>
      <w:rFonts w:ascii="Times New Roman" w:eastAsia="Times New Roman" w:hAnsi="Times New Roman" w:cs="Times New Roman"/>
      <w:snapToGrid w:val="0"/>
      <w:sz w:val="18"/>
      <w:szCs w:val="20"/>
      <w:lang w:val="cs-CZ" w:eastAsia="cs-CZ"/>
    </w:rPr>
  </w:style>
  <w:style w:type="paragraph" w:styleId="Zarkazkladnhotextu">
    <w:name w:val="Body Text Indent"/>
    <w:basedOn w:val="Normlny"/>
    <w:link w:val="ZarkazkladnhotextuChar"/>
    <w:rsid w:val="00957DAD"/>
    <w:pPr>
      <w:widowControl w:val="0"/>
      <w:tabs>
        <w:tab w:val="left" w:pos="360"/>
      </w:tabs>
      <w:spacing w:after="0" w:line="240" w:lineRule="auto"/>
      <w:ind w:left="426" w:hanging="426"/>
      <w:jc w:val="both"/>
    </w:pPr>
    <w:rPr>
      <w:rFonts w:ascii="Times New Roman" w:eastAsia="Times New Roman" w:hAnsi="Times New Roman"/>
      <w:snapToGrid w:val="0"/>
      <w:sz w:val="24"/>
      <w:szCs w:val="20"/>
      <w:lang w:val="cs-CZ" w:eastAsia="cs-CZ"/>
    </w:rPr>
  </w:style>
  <w:style w:type="character" w:customStyle="1" w:styleId="ZarkazkladnhotextuChar">
    <w:name w:val="Zarážka základného textu Char"/>
    <w:basedOn w:val="Predvolenpsmoodseku"/>
    <w:link w:val="Zarkazkladnhotextu"/>
    <w:rsid w:val="00957DAD"/>
    <w:rPr>
      <w:rFonts w:ascii="Times New Roman" w:eastAsia="Times New Roman" w:hAnsi="Times New Roman" w:cs="Times New Roman"/>
      <w:snapToGrid w:val="0"/>
      <w:sz w:val="24"/>
      <w:szCs w:val="20"/>
      <w:lang w:val="cs-CZ" w:eastAsia="cs-CZ"/>
    </w:rPr>
  </w:style>
  <w:style w:type="paragraph" w:styleId="Textvysvetlivky">
    <w:name w:val="endnote text"/>
    <w:basedOn w:val="Normlny"/>
    <w:link w:val="TextvysvetlivkyChar"/>
    <w:semiHidden/>
    <w:rsid w:val="00957DAD"/>
    <w:pPr>
      <w:spacing w:after="0" w:line="240" w:lineRule="auto"/>
    </w:pPr>
    <w:rPr>
      <w:rFonts w:ascii="Times New Roman" w:eastAsia="Times New Roman" w:hAnsi="Times New Roman"/>
      <w:sz w:val="20"/>
      <w:szCs w:val="20"/>
      <w:lang w:val="cs-CZ" w:eastAsia="cs-CZ"/>
    </w:rPr>
  </w:style>
  <w:style w:type="character" w:customStyle="1" w:styleId="TextvysvetlivkyChar">
    <w:name w:val="Text vysvetlivky Char"/>
    <w:basedOn w:val="Predvolenpsmoodseku"/>
    <w:link w:val="Textvysvetlivky"/>
    <w:semiHidden/>
    <w:rsid w:val="00957DAD"/>
    <w:rPr>
      <w:rFonts w:ascii="Times New Roman" w:eastAsia="Times New Roman" w:hAnsi="Times New Roman" w:cs="Times New Roman"/>
      <w:sz w:val="20"/>
      <w:szCs w:val="20"/>
      <w:lang w:val="cs-CZ" w:eastAsia="cs-CZ"/>
    </w:rPr>
  </w:style>
  <w:style w:type="paragraph" w:customStyle="1" w:styleId="Pruka-ZkladnstylCharChar">
    <w:name w:val="Příručka - Základní styl Char Char"/>
    <w:basedOn w:val="Normlny"/>
    <w:rsid w:val="00957DAD"/>
    <w:pPr>
      <w:spacing w:after="120" w:line="240" w:lineRule="auto"/>
      <w:jc w:val="both"/>
    </w:pPr>
    <w:rPr>
      <w:rFonts w:ascii="Times New Roman" w:eastAsia="Times New Roman" w:hAnsi="Times New Roman"/>
      <w:sz w:val="24"/>
      <w:szCs w:val="24"/>
      <w:lang w:eastAsia="cs-CZ"/>
    </w:rPr>
  </w:style>
  <w:style w:type="paragraph" w:customStyle="1" w:styleId="Pruka-ZkladnstylChar">
    <w:name w:val="Příručka - Základní styl Char"/>
    <w:basedOn w:val="Normlny"/>
    <w:rsid w:val="00957DAD"/>
    <w:pPr>
      <w:spacing w:after="120" w:line="240" w:lineRule="auto"/>
      <w:jc w:val="both"/>
    </w:pPr>
    <w:rPr>
      <w:rFonts w:ascii="Times New Roman" w:eastAsia="Times New Roman" w:hAnsi="Times New Roman"/>
      <w:sz w:val="24"/>
      <w:szCs w:val="20"/>
      <w:lang w:eastAsia="cs-CZ"/>
    </w:rPr>
  </w:style>
  <w:style w:type="paragraph" w:customStyle="1" w:styleId="CharZnakZnakCharZnakZnakCharZnakZnakChar">
    <w:name w:val="Char Znak Znak Char Znak Znak Char Znak Znak Char"/>
    <w:basedOn w:val="Normlny"/>
    <w:rsid w:val="00957DAD"/>
    <w:pPr>
      <w:spacing w:after="160" w:line="240" w:lineRule="exact"/>
    </w:pPr>
    <w:rPr>
      <w:rFonts w:ascii="Verdana" w:eastAsia="Times New Roman" w:hAnsi="Verdana"/>
      <w:sz w:val="20"/>
      <w:szCs w:val="20"/>
      <w:lang w:val="en-US"/>
    </w:rPr>
  </w:style>
  <w:style w:type="paragraph" w:customStyle="1" w:styleId="ZnakZnak1CharZnakZnakChar">
    <w:name w:val="Znak Znak1 Char Znak Znak Char"/>
    <w:basedOn w:val="Normlny"/>
    <w:rsid w:val="00957DAD"/>
    <w:pPr>
      <w:spacing w:after="160" w:line="240" w:lineRule="exact"/>
    </w:pPr>
    <w:rPr>
      <w:rFonts w:ascii="Verdana" w:eastAsia="Times New Roman" w:hAnsi="Verdana"/>
      <w:sz w:val="20"/>
      <w:szCs w:val="20"/>
      <w:lang w:val="en-US"/>
    </w:rPr>
  </w:style>
  <w:style w:type="paragraph" w:customStyle="1" w:styleId="ZnakZnak1CharZnakZnak">
    <w:name w:val="Znak Znak1 Char Znak Znak"/>
    <w:basedOn w:val="Normlny"/>
    <w:rsid w:val="00957DAD"/>
    <w:pPr>
      <w:spacing w:after="160" w:line="240" w:lineRule="exact"/>
    </w:pPr>
    <w:rPr>
      <w:rFonts w:ascii="Verdana" w:eastAsia="Times New Roman" w:hAnsi="Verdana"/>
      <w:sz w:val="20"/>
      <w:szCs w:val="20"/>
      <w:lang w:val="en-US"/>
    </w:rPr>
  </w:style>
  <w:style w:type="paragraph" w:customStyle="1" w:styleId="ZnakZnak1CharZnakZnakCharZnakZnakCharZnakZnakCharZnakZnakCharZnakZnakChar">
    <w:name w:val="Znak Znak1 Char Znak Znak Char Znak Znak Char Znak Znak Char Znak Znak Char Znak Znak Char"/>
    <w:basedOn w:val="Normlny"/>
    <w:rsid w:val="00957DAD"/>
    <w:pPr>
      <w:spacing w:after="160" w:line="240" w:lineRule="auto"/>
      <w:jc w:val="center"/>
    </w:pPr>
    <w:rPr>
      <w:rFonts w:ascii="Times New Roman" w:eastAsia="Times New Roman" w:hAnsi="Times New Roman"/>
      <w:sz w:val="52"/>
      <w:szCs w:val="20"/>
      <w:lang w:val="en-US"/>
    </w:rPr>
  </w:style>
  <w:style w:type="character" w:customStyle="1" w:styleId="stopka">
    <w:name w:val="stopka"/>
    <w:basedOn w:val="Predvolenpsmoodseku"/>
    <w:rsid w:val="00957DAD"/>
  </w:style>
  <w:style w:type="character" w:styleId="Hypertextovprepojenie">
    <w:name w:val="Hyperlink"/>
    <w:uiPriority w:val="99"/>
    <w:rsid w:val="00957DAD"/>
    <w:rPr>
      <w:color w:val="0000FF"/>
      <w:u w:val="single"/>
    </w:rPr>
  </w:style>
  <w:style w:type="paragraph" w:customStyle="1" w:styleId="CharZnakZnakCharZnakZnakCharZnakZnakCharZnakZnakZnakZnakCharZnakZnakCharZnakZnakCharZnakZnakCharZnakZnakChar">
    <w:name w:val="Char Znak Znak Char Znak Znak Char Znak Znak Char Znak Znak Znak Znak Char Znak Znak Char Znak Znak Char Znak Znak Char Znak Znak Char"/>
    <w:basedOn w:val="Normlny"/>
    <w:rsid w:val="00957DAD"/>
    <w:pPr>
      <w:spacing w:after="160" w:line="240" w:lineRule="exact"/>
    </w:pPr>
    <w:rPr>
      <w:rFonts w:ascii="Verdana" w:eastAsia="Times New Roman" w:hAnsi="Verdana"/>
      <w:sz w:val="20"/>
      <w:szCs w:val="20"/>
      <w:lang w:val="en-US"/>
    </w:rPr>
  </w:style>
  <w:style w:type="paragraph" w:customStyle="1" w:styleId="ZnakZnakCharZnakZnakCharZnakZnakCharZnakZnakZnakZnakCharZnakZnakChar">
    <w:name w:val="Znak Znak Char Znak Znak Char Znak Znak Char Znak Znak Znak Znak Char Znak Znak Char"/>
    <w:basedOn w:val="Normlny"/>
    <w:rsid w:val="00957DAD"/>
    <w:pPr>
      <w:spacing w:after="160" w:line="240" w:lineRule="exact"/>
    </w:pPr>
    <w:rPr>
      <w:rFonts w:ascii="Verdana" w:eastAsia="Times New Roman" w:hAnsi="Verdana"/>
      <w:sz w:val="20"/>
      <w:szCs w:val="20"/>
      <w:lang w:val="en-US"/>
    </w:rPr>
  </w:style>
  <w:style w:type="character" w:styleId="PsacstrojHTML">
    <w:name w:val="HTML Typewriter"/>
    <w:rsid w:val="00957DAD"/>
    <w:rPr>
      <w:rFonts w:ascii="Courier New" w:eastAsia="Times New Roman" w:hAnsi="Courier New" w:cs="Courier New"/>
      <w:sz w:val="20"/>
      <w:szCs w:val="20"/>
    </w:rPr>
  </w:style>
  <w:style w:type="paragraph" w:customStyle="1" w:styleId="ZnakZnakCharZnakZnakCharZnakZnakCharZnakZnakZnakZnakCharZnakZnakCharZnakZnakCharZnakZnakCharZnakZnakChar">
    <w:name w:val="Znak Znak Char Znak Znak Char Znak Znak Char Znak Znak Znak Znak Char Znak Znak Char Znak Znak Char Znak Znak Char Znak Znak Char"/>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CharZnakZnakCharZnakZnakChar">
    <w:name w:val="Char Znak Znak Char Znak Znak Char Znak Znak Char Znak Znak Znak Znak Char Znak Znak Char Znak Znak Char Znak Znak Char Znak Znak Char Znak Znak Znak Znak Char Znak Znak Char Znak Znak Char"/>
    <w:basedOn w:val="Normlny"/>
    <w:rsid w:val="00957DAD"/>
    <w:pPr>
      <w:spacing w:after="160" w:line="240" w:lineRule="exact"/>
    </w:pPr>
    <w:rPr>
      <w:rFonts w:ascii="Verdana" w:eastAsia="Times New Roman" w:hAnsi="Verdana"/>
      <w:sz w:val="20"/>
      <w:szCs w:val="20"/>
      <w:lang w:val="en-US"/>
    </w:rPr>
  </w:style>
  <w:style w:type="paragraph" w:customStyle="1" w:styleId="ZnakZnak1CharZnakZnakCharZnakZnak">
    <w:name w:val="Znak Znak1 Char Znak Znak Char Znak Znak"/>
    <w:basedOn w:val="Normlny"/>
    <w:rsid w:val="00957DAD"/>
    <w:pPr>
      <w:spacing w:after="160" w:line="240" w:lineRule="exact"/>
    </w:pPr>
    <w:rPr>
      <w:rFonts w:ascii="Verdana" w:eastAsia="Times New Roman" w:hAnsi="Verdana"/>
      <w:sz w:val="20"/>
      <w:szCs w:val="20"/>
      <w:lang w:val="en-US"/>
    </w:rPr>
  </w:style>
  <w:style w:type="paragraph" w:customStyle="1" w:styleId="ZnakZnak1CharZnakZnakCharZnakZnakChar">
    <w:name w:val="Znak Znak1 Char Znak Znak Char Znak Znak Char"/>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
    <w:name w:val="Char Znak Znak Char Znak Znak Char Znak Znak Char Znak Znak Znak Znak Char Znak Znak Char Znak Znak Char Znak Znak Char Znak Znak Char Znak Znak Znak Znak"/>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
    <w:name w:val="Char Znak Znak Char Znak Znak Char Znak Znak Char Znak Znak Znak Znak Char Znak Znak Char Znak Znak Char Znak Znak Char Znak Znak Char Znak Znak"/>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CharZnakZnakCharZnakZnakCharZnakZnak">
    <w:name w:val="Char Znak Znak Char Znak Znak Char Znak Znak Char Znak Znak Znak Znak Char Znak Znak Char Znak Znak Char Znak Znak Char Znak Znak Char Znak Znak Znak Znak Char Znak Znak Char Znak Znak Char Znak Znak"/>
    <w:basedOn w:val="Normlny"/>
    <w:rsid w:val="00957DAD"/>
    <w:pPr>
      <w:spacing w:after="160" w:line="240" w:lineRule="exact"/>
    </w:pPr>
    <w:rPr>
      <w:rFonts w:ascii="Verdana" w:eastAsia="Times New Roman" w:hAnsi="Verdana"/>
      <w:sz w:val="20"/>
      <w:szCs w:val="20"/>
      <w:lang w:val="en-US"/>
    </w:rPr>
  </w:style>
  <w:style w:type="paragraph" w:customStyle="1" w:styleId="ZnakZnakCharZnakZnakCharZnakZnakCharZnakZnakZnakZnakCharZnakZnakCharZnakZnakCharZnakZnakCharZnakZnakCharZnakZnak">
    <w:name w:val="Znak Znak Char Znak Znak Char Znak Znak Char Znak Znak Znak Znak Char Znak Znak Char Znak Znak Char Znak Znak Char Znak Znak Char Znak Znak"/>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2">
    <w:name w:val="Char Znak Znak Char Znak Znak Char Znak Znak Char2"/>
    <w:basedOn w:val="Normlny"/>
    <w:rsid w:val="00957DAD"/>
    <w:pPr>
      <w:spacing w:after="160" w:line="240" w:lineRule="exact"/>
    </w:pPr>
    <w:rPr>
      <w:rFonts w:ascii="Verdana" w:eastAsia="Times New Roman" w:hAnsi="Verdana"/>
      <w:sz w:val="20"/>
      <w:szCs w:val="20"/>
      <w:lang w:val="en-US"/>
    </w:rPr>
  </w:style>
  <w:style w:type="paragraph" w:customStyle="1" w:styleId="ZnakZnak1CharZnakZnakChar2">
    <w:name w:val="Znak Znak1 Char Znak Znak Char2"/>
    <w:basedOn w:val="Normlny"/>
    <w:rsid w:val="00957DAD"/>
    <w:pPr>
      <w:spacing w:after="160" w:line="240" w:lineRule="exact"/>
    </w:pPr>
    <w:rPr>
      <w:rFonts w:ascii="Verdana" w:eastAsia="Times New Roman" w:hAnsi="Verdana"/>
      <w:sz w:val="20"/>
      <w:szCs w:val="20"/>
      <w:lang w:val="en-US"/>
    </w:rPr>
  </w:style>
  <w:style w:type="paragraph" w:customStyle="1" w:styleId="ZnakZnak1CharZnakZnak2">
    <w:name w:val="Znak Znak1 Char Znak Znak2"/>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2">
    <w:name w:val="Char Znak Znak Char Znak Znak Char Znak Znak Char Znak Znak Znak Znak Char Znak Znak Char Znak Znak Char Znak Znak Char Znak Znak Char2"/>
    <w:basedOn w:val="Normlny"/>
    <w:rsid w:val="00957DAD"/>
    <w:pPr>
      <w:spacing w:after="160" w:line="240" w:lineRule="exact"/>
    </w:pPr>
    <w:rPr>
      <w:rFonts w:ascii="Verdana" w:eastAsia="Times New Roman" w:hAnsi="Verdana"/>
      <w:sz w:val="20"/>
      <w:szCs w:val="20"/>
      <w:lang w:val="en-US"/>
    </w:rPr>
  </w:style>
  <w:style w:type="paragraph" w:customStyle="1" w:styleId="ZnakZnakCharZnakZnakCharZnakZnakCharZnakZnakZnakZnakCharZnakZnakChar2">
    <w:name w:val="Znak Znak Char Znak Znak Char Znak Znak Char Znak Znak Znak Znak Char Znak Znak Char2"/>
    <w:basedOn w:val="Normlny"/>
    <w:rsid w:val="00957DAD"/>
    <w:pPr>
      <w:spacing w:after="160" w:line="240" w:lineRule="exact"/>
    </w:pPr>
    <w:rPr>
      <w:rFonts w:ascii="Verdana" w:eastAsia="Times New Roman" w:hAnsi="Verdana"/>
      <w:sz w:val="20"/>
      <w:szCs w:val="20"/>
      <w:lang w:val="en-US"/>
    </w:rPr>
  </w:style>
  <w:style w:type="paragraph" w:customStyle="1" w:styleId="ZnakZnakCharZnakZnakCharZnakZnakCharZnakZnakZnakZnakCharZnakZnakCharZnakZnakCharZnakZnakCharZnakZnakChar2">
    <w:name w:val="Znak Znak Char Znak Znak Char Znak Znak Char Znak Znak Znak Znak Char Znak Znak Char Znak Znak Char Znak Znak Char Znak Znak Char2"/>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CharZnakZnakCharZnakZnakChar2">
    <w:name w:val="Char Znak Znak Char Znak Znak Char Znak Znak Char Znak Znak Znak Znak Char Znak Znak Char Znak Znak Char Znak Znak Char Znak Znak Char Znak Znak Znak Znak Char Znak Znak Char Znak Znak Char2"/>
    <w:basedOn w:val="Normlny"/>
    <w:rsid w:val="00957DAD"/>
    <w:pPr>
      <w:spacing w:after="160" w:line="240" w:lineRule="exact"/>
    </w:pPr>
    <w:rPr>
      <w:rFonts w:ascii="Verdana" w:eastAsia="Times New Roman" w:hAnsi="Verdana"/>
      <w:sz w:val="20"/>
      <w:szCs w:val="20"/>
      <w:lang w:val="en-US"/>
    </w:rPr>
  </w:style>
  <w:style w:type="paragraph" w:customStyle="1" w:styleId="ZnakZnak1CharZnakZnakCharZnakZnak2">
    <w:name w:val="Znak Znak1 Char Znak Znak Char Znak Znak2"/>
    <w:basedOn w:val="Normlny"/>
    <w:rsid w:val="00957DAD"/>
    <w:pPr>
      <w:spacing w:after="160" w:line="240" w:lineRule="exact"/>
    </w:pPr>
    <w:rPr>
      <w:rFonts w:ascii="Verdana" w:eastAsia="Times New Roman" w:hAnsi="Verdana"/>
      <w:sz w:val="20"/>
      <w:szCs w:val="20"/>
      <w:lang w:val="en-US"/>
    </w:rPr>
  </w:style>
  <w:style w:type="paragraph" w:customStyle="1" w:styleId="ZnakZnak1CharZnakZnakCharZnakZnakChar2">
    <w:name w:val="Znak Znak1 Char Znak Znak Char Znak Znak Char2"/>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2">
    <w:name w:val="Char Znak Znak Char Znak Znak Char Znak Znak Char Znak Znak Znak Znak Char Znak Znak Char Znak Znak Char Znak Znak Char Znak Znak Char Znak Znak Znak Znak2"/>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2">
    <w:name w:val="Char Znak Znak Char Znak Znak Char Znak Znak Char Znak Znak Znak Znak Char Znak Znak Char Znak Znak Char Znak Znak Char Znak Znak Char Znak Znak2"/>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CharZnakZnakCharZnakZnakCharZnakZnak2">
    <w:name w:val="Char Znak Znak Char Znak Znak Char Znak Znak Char Znak Znak Znak Znak Char Znak Znak Char Znak Znak Char Znak Znak Char Znak Znak Char Znak Znak Znak Znak Char Znak Znak Char Znak Znak Char Znak Znak2"/>
    <w:basedOn w:val="Normlny"/>
    <w:rsid w:val="00957DAD"/>
    <w:pPr>
      <w:spacing w:after="160" w:line="240" w:lineRule="exact"/>
    </w:pPr>
    <w:rPr>
      <w:rFonts w:ascii="Verdana" w:eastAsia="Times New Roman" w:hAnsi="Verdana"/>
      <w:sz w:val="20"/>
      <w:szCs w:val="20"/>
      <w:lang w:val="en-US"/>
    </w:rPr>
  </w:style>
  <w:style w:type="paragraph" w:customStyle="1" w:styleId="ZnakZnakCharZnakZnakCharZnakZnakCharZnakZnakZnakZnakCharZnakZnakCharZnakZnakCharZnakZnakCharZnakZnakCharZnakZnak2">
    <w:name w:val="Znak Znak Char Znak Znak Char Znak Znak Char Znak Znak Znak Znak Char Znak Znak Char Znak Znak Char Znak Znak Char Znak Znak Char Znak Znak2"/>
    <w:basedOn w:val="Normlny"/>
    <w:rsid w:val="00957DAD"/>
    <w:pPr>
      <w:spacing w:after="160" w:line="240" w:lineRule="exact"/>
    </w:pPr>
    <w:rPr>
      <w:rFonts w:ascii="Verdana" w:eastAsia="Times New Roman" w:hAnsi="Verdana"/>
      <w:sz w:val="20"/>
      <w:szCs w:val="20"/>
      <w:lang w:val="en-US"/>
    </w:rPr>
  </w:style>
  <w:style w:type="paragraph" w:customStyle="1" w:styleId="Akapitzlist12">
    <w:name w:val="Akapit z listą12"/>
    <w:basedOn w:val="Normlny"/>
    <w:rsid w:val="00957DAD"/>
    <w:pPr>
      <w:ind w:left="1440"/>
      <w:contextualSpacing/>
      <w:jc w:val="center"/>
    </w:pPr>
    <w:rPr>
      <w:rFonts w:eastAsia="Times New Roman"/>
      <w:b/>
    </w:rPr>
  </w:style>
  <w:style w:type="paragraph" w:customStyle="1" w:styleId="Akapitzlist2">
    <w:name w:val="Akapit z listą2"/>
    <w:basedOn w:val="Normlny"/>
    <w:rsid w:val="00957DAD"/>
    <w:pPr>
      <w:ind w:left="1440"/>
      <w:contextualSpacing/>
      <w:jc w:val="center"/>
    </w:pPr>
    <w:rPr>
      <w:rFonts w:eastAsia="Times New Roman"/>
      <w:b/>
    </w:rPr>
  </w:style>
  <w:style w:type="paragraph" w:customStyle="1" w:styleId="Akapitzlist3">
    <w:name w:val="Akapit z listą3"/>
    <w:basedOn w:val="Normlny"/>
    <w:rsid w:val="00957DAD"/>
    <w:pPr>
      <w:ind w:left="1440"/>
      <w:contextualSpacing/>
      <w:jc w:val="center"/>
    </w:pPr>
    <w:rPr>
      <w:rFonts w:eastAsia="Times New Roman"/>
      <w:b/>
    </w:rPr>
  </w:style>
  <w:style w:type="paragraph" w:customStyle="1" w:styleId="Default">
    <w:name w:val="Default"/>
    <w:rsid w:val="00957DAD"/>
    <w:pPr>
      <w:autoSpaceDE w:val="0"/>
      <w:autoSpaceDN w:val="0"/>
      <w:adjustRightInd w:val="0"/>
      <w:spacing w:after="0" w:line="240" w:lineRule="auto"/>
    </w:pPr>
    <w:rPr>
      <w:rFonts w:ascii="Trebuchet MS" w:eastAsia="Times New Roman" w:hAnsi="Trebuchet MS" w:cs="Trebuchet MS"/>
      <w:color w:val="000000"/>
      <w:sz w:val="24"/>
      <w:szCs w:val="24"/>
      <w:lang w:eastAsia="pl-PL"/>
    </w:rPr>
  </w:style>
  <w:style w:type="paragraph" w:customStyle="1" w:styleId="Akapitzlist4">
    <w:name w:val="Akapit z listą4"/>
    <w:basedOn w:val="Normlny"/>
    <w:rsid w:val="00957DAD"/>
    <w:pPr>
      <w:ind w:left="1440"/>
      <w:contextualSpacing/>
      <w:jc w:val="center"/>
    </w:pPr>
    <w:rPr>
      <w:rFonts w:eastAsia="Times New Roman"/>
      <w:b/>
    </w:rPr>
  </w:style>
  <w:style w:type="paragraph" w:customStyle="1" w:styleId="nagjed">
    <w:name w:val="nagjed"/>
    <w:basedOn w:val="Normlny"/>
    <w:rsid w:val="00957DAD"/>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CharZnakZnakCharZnakZnakCharZnakZnakChar1">
    <w:name w:val="Char Znak Znak Char Znak Znak Char Znak Znak Char1"/>
    <w:basedOn w:val="Normlny"/>
    <w:rsid w:val="00957DAD"/>
    <w:pPr>
      <w:spacing w:after="160" w:line="240" w:lineRule="exact"/>
    </w:pPr>
    <w:rPr>
      <w:rFonts w:ascii="Verdana" w:eastAsia="Times New Roman" w:hAnsi="Verdana"/>
      <w:sz w:val="20"/>
      <w:szCs w:val="20"/>
      <w:lang w:val="en-US"/>
    </w:rPr>
  </w:style>
  <w:style w:type="paragraph" w:customStyle="1" w:styleId="ZnakZnak1CharZnakZnakChar1">
    <w:name w:val="Znak Znak1 Char Znak Znak Char1"/>
    <w:basedOn w:val="Normlny"/>
    <w:rsid w:val="00957DAD"/>
    <w:pPr>
      <w:spacing w:after="160" w:line="240" w:lineRule="exact"/>
    </w:pPr>
    <w:rPr>
      <w:rFonts w:ascii="Verdana" w:eastAsia="Times New Roman" w:hAnsi="Verdana"/>
      <w:sz w:val="20"/>
      <w:szCs w:val="20"/>
      <w:lang w:val="en-US"/>
    </w:rPr>
  </w:style>
  <w:style w:type="paragraph" w:customStyle="1" w:styleId="ZnakZnak1CharZnakZnak1">
    <w:name w:val="Znak Znak1 Char Znak Znak1"/>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1">
    <w:name w:val="Char Znak Znak Char Znak Znak Char Znak Znak Char Znak Znak Znak Znak Char Znak Znak Char Znak Znak Char Znak Znak Char Znak Znak Char1"/>
    <w:basedOn w:val="Normlny"/>
    <w:rsid w:val="00957DAD"/>
    <w:pPr>
      <w:spacing w:after="160" w:line="240" w:lineRule="exact"/>
    </w:pPr>
    <w:rPr>
      <w:rFonts w:ascii="Verdana" w:eastAsia="Times New Roman" w:hAnsi="Verdana"/>
      <w:sz w:val="20"/>
      <w:szCs w:val="20"/>
      <w:lang w:val="en-US"/>
    </w:rPr>
  </w:style>
  <w:style w:type="paragraph" w:customStyle="1" w:styleId="ZnakZnakCharZnakZnakCharZnakZnakCharZnakZnakZnakZnakCharZnakZnakChar1">
    <w:name w:val="Znak Znak Char Znak Znak Char Znak Znak Char Znak Znak Znak Znak Char Znak Znak Char1"/>
    <w:basedOn w:val="Normlny"/>
    <w:rsid w:val="00957DAD"/>
    <w:pPr>
      <w:spacing w:after="160" w:line="240" w:lineRule="exact"/>
    </w:pPr>
    <w:rPr>
      <w:rFonts w:ascii="Verdana" w:eastAsia="Times New Roman" w:hAnsi="Verdana"/>
      <w:sz w:val="20"/>
      <w:szCs w:val="20"/>
      <w:lang w:val="en-US"/>
    </w:rPr>
  </w:style>
  <w:style w:type="paragraph" w:customStyle="1" w:styleId="ZnakZnakCharZnakZnakCharZnakZnakCharZnakZnakZnakZnakCharZnakZnakCharZnakZnakCharZnakZnakCharZnakZnakChar1">
    <w:name w:val="Znak Znak Char Znak Znak Char Znak Znak Char Znak Znak Znak Znak Char Znak Znak Char Znak Znak Char Znak Znak Char Znak Znak Char1"/>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CharZnakZnakCharZnakZnakChar1">
    <w:name w:val="Char Znak Znak Char Znak Znak Char Znak Znak Char Znak Znak Znak Znak Char Znak Znak Char Znak Znak Char Znak Znak Char Znak Znak Char Znak Znak Znak Znak Char Znak Znak Char Znak Znak Char1"/>
    <w:basedOn w:val="Normlny"/>
    <w:rsid w:val="00957DAD"/>
    <w:pPr>
      <w:spacing w:after="160" w:line="240" w:lineRule="exact"/>
    </w:pPr>
    <w:rPr>
      <w:rFonts w:ascii="Verdana" w:eastAsia="Times New Roman" w:hAnsi="Verdana"/>
      <w:sz w:val="20"/>
      <w:szCs w:val="20"/>
      <w:lang w:val="en-US"/>
    </w:rPr>
  </w:style>
  <w:style w:type="paragraph" w:customStyle="1" w:styleId="ZnakZnak1CharZnakZnakCharZnakZnak1">
    <w:name w:val="Znak Znak1 Char Znak Znak Char Znak Znak1"/>
    <w:basedOn w:val="Normlny"/>
    <w:rsid w:val="00957DAD"/>
    <w:pPr>
      <w:spacing w:after="160" w:line="240" w:lineRule="exact"/>
    </w:pPr>
    <w:rPr>
      <w:rFonts w:ascii="Verdana" w:eastAsia="Times New Roman" w:hAnsi="Verdana"/>
      <w:sz w:val="20"/>
      <w:szCs w:val="20"/>
      <w:lang w:val="en-US"/>
    </w:rPr>
  </w:style>
  <w:style w:type="paragraph" w:customStyle="1" w:styleId="ZnakZnak1CharZnakZnakCharZnakZnakChar1">
    <w:name w:val="Znak Znak1 Char Znak Znak Char Znak Znak Char1"/>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1">
    <w:name w:val="Char Znak Znak Char Znak Znak Char Znak Znak Char Znak Znak Znak Znak Char Znak Znak Char Znak Znak Char Znak Znak Char Znak Znak Char Znak Znak Znak Znak1"/>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1">
    <w:name w:val="Char Znak Znak Char Znak Znak Char Znak Znak Char Znak Znak Znak Znak Char Znak Znak Char Znak Znak Char Znak Znak Char Znak Znak Char Znak Znak1"/>
    <w:basedOn w:val="Normlny"/>
    <w:rsid w:val="00957DAD"/>
    <w:pPr>
      <w:spacing w:after="160" w:line="240" w:lineRule="exact"/>
    </w:pPr>
    <w:rPr>
      <w:rFonts w:ascii="Verdana" w:eastAsia="Times New Roman" w:hAnsi="Verdana"/>
      <w:sz w:val="20"/>
      <w:szCs w:val="20"/>
      <w:lang w:val="en-US"/>
    </w:rPr>
  </w:style>
  <w:style w:type="paragraph" w:customStyle="1" w:styleId="CharZnakZnakCharZnakZnakCharZnakZnakCharZnakZnakZnakZnakCharZnakZnakCharZnakZnakCharZnakZnakCharZnakZnakCharZnakZnakZnakZnakCharZnakZnakCharZnakZnakCharZnakZnak1">
    <w:name w:val="Char Znak Znak Char Znak Znak Char Znak Znak Char Znak Znak Znak Znak Char Znak Znak Char Znak Znak Char Znak Znak Char Znak Znak Char Znak Znak Znak Znak Char Znak Znak Char Znak Znak Char Znak Znak1"/>
    <w:basedOn w:val="Normlny"/>
    <w:rsid w:val="00957DAD"/>
    <w:pPr>
      <w:spacing w:after="160" w:line="240" w:lineRule="exact"/>
    </w:pPr>
    <w:rPr>
      <w:rFonts w:ascii="Verdana" w:eastAsia="Times New Roman" w:hAnsi="Verdana"/>
      <w:sz w:val="20"/>
      <w:szCs w:val="20"/>
      <w:lang w:val="en-US"/>
    </w:rPr>
  </w:style>
  <w:style w:type="paragraph" w:customStyle="1" w:styleId="ZnakZnakCharZnakZnakCharZnakZnakCharZnakZnakZnakZnakCharZnakZnakCharZnakZnakCharZnakZnakCharZnakZnakCharZnakZnak1">
    <w:name w:val="Znak Znak Char Znak Znak Char Znak Znak Char Znak Znak Znak Znak Char Znak Znak Char Znak Znak Char Znak Znak Char Znak Znak Char Znak Znak1"/>
    <w:basedOn w:val="Normlny"/>
    <w:rsid w:val="00957DAD"/>
    <w:pPr>
      <w:spacing w:after="160" w:line="240" w:lineRule="exact"/>
    </w:pPr>
    <w:rPr>
      <w:rFonts w:ascii="Verdana" w:eastAsia="Times New Roman" w:hAnsi="Verdana"/>
      <w:sz w:val="20"/>
      <w:szCs w:val="20"/>
      <w:lang w:val="en-US"/>
    </w:rPr>
  </w:style>
  <w:style w:type="paragraph" w:customStyle="1" w:styleId="Akapitzlist5">
    <w:name w:val="Akapit z listą5"/>
    <w:basedOn w:val="Normlny"/>
    <w:rsid w:val="00957DAD"/>
    <w:pPr>
      <w:ind w:left="1440"/>
      <w:contextualSpacing/>
      <w:jc w:val="center"/>
    </w:pPr>
    <w:rPr>
      <w:rFonts w:eastAsia="Times New Roman"/>
      <w:b/>
    </w:rPr>
  </w:style>
  <w:style w:type="paragraph" w:customStyle="1" w:styleId="CMSHeadL7">
    <w:name w:val="CMS Head L7"/>
    <w:basedOn w:val="Normlny"/>
    <w:rsid w:val="00957DAD"/>
    <w:pPr>
      <w:numPr>
        <w:ilvl w:val="6"/>
        <w:numId w:val="5"/>
      </w:numPr>
      <w:spacing w:after="240" w:line="240" w:lineRule="auto"/>
      <w:outlineLvl w:val="6"/>
    </w:pPr>
    <w:rPr>
      <w:rFonts w:ascii="Times New Roman" w:eastAsia="Times New Roman" w:hAnsi="Times New Roman"/>
      <w:szCs w:val="24"/>
      <w:lang w:val="en-GB"/>
    </w:rPr>
  </w:style>
  <w:style w:type="paragraph" w:customStyle="1" w:styleId="tm">
    <w:name w:val="tm"/>
    <w:basedOn w:val="Normlny"/>
    <w:rsid w:val="00957DAD"/>
    <w:pPr>
      <w:spacing w:after="0" w:line="240" w:lineRule="auto"/>
      <w:ind w:left="480" w:hanging="480"/>
      <w:jc w:val="both"/>
    </w:pPr>
    <w:rPr>
      <w:rFonts w:ascii="Arial Unicode MS" w:eastAsia="Arial Unicode MS" w:hAnsi="Arial Unicode MS" w:cs="Arial Unicode MS"/>
      <w:sz w:val="24"/>
      <w:szCs w:val="24"/>
      <w:lang w:eastAsia="pl-PL"/>
    </w:rPr>
  </w:style>
  <w:style w:type="paragraph" w:customStyle="1" w:styleId="Akapitzlist6">
    <w:name w:val="Akapit z listą6"/>
    <w:basedOn w:val="Normlny"/>
    <w:uiPriority w:val="99"/>
    <w:qFormat/>
    <w:rsid w:val="00957DAD"/>
    <w:pPr>
      <w:ind w:left="1440"/>
      <w:jc w:val="center"/>
    </w:pPr>
    <w:rPr>
      <w:rFonts w:eastAsia="Times New Roman" w:cs="Calibri"/>
      <w:b/>
      <w:bCs/>
    </w:rPr>
  </w:style>
  <w:style w:type="paragraph" w:customStyle="1" w:styleId="Akapitzlist7">
    <w:name w:val="Akapit z listą7"/>
    <w:basedOn w:val="Normlny"/>
    <w:uiPriority w:val="99"/>
    <w:qFormat/>
    <w:rsid w:val="00957DAD"/>
    <w:pPr>
      <w:ind w:left="1440"/>
      <w:jc w:val="center"/>
    </w:pPr>
    <w:rPr>
      <w:rFonts w:eastAsia="Times New Roman" w:cs="Calibri"/>
      <w:b/>
      <w:bCs/>
    </w:rPr>
  </w:style>
  <w:style w:type="character" w:customStyle="1" w:styleId="Znakiprzypiswdolnych">
    <w:name w:val="Znaki przypisów dolnych"/>
    <w:rsid w:val="00957DAD"/>
    <w:rPr>
      <w:vertAlign w:val="superscript"/>
    </w:rPr>
  </w:style>
  <w:style w:type="character" w:customStyle="1" w:styleId="WW-Znakiprzypiswdolnych1">
    <w:name w:val="WW-Znaki przypisów dolnych1"/>
    <w:rsid w:val="00957DAD"/>
    <w:rPr>
      <w:vertAlign w:val="superscript"/>
    </w:rPr>
  </w:style>
  <w:style w:type="paragraph" w:customStyle="1" w:styleId="WW-NormalnyWeb">
    <w:name w:val="WW-Normalny (Web)"/>
    <w:basedOn w:val="Normlny"/>
    <w:rsid w:val="00957DAD"/>
    <w:pPr>
      <w:suppressAutoHyphens/>
      <w:spacing w:after="0" w:line="240" w:lineRule="auto"/>
      <w:ind w:left="120"/>
    </w:pPr>
    <w:rPr>
      <w:rFonts w:ascii="Arial Unicode MS" w:eastAsia="Arial Unicode MS" w:hAnsi="Arial Unicode MS" w:cs="Arial Unicode MS"/>
      <w:sz w:val="24"/>
      <w:szCs w:val="24"/>
      <w:lang w:eastAsia="ar-SA"/>
    </w:rPr>
  </w:style>
  <w:style w:type="character" w:styleId="Vrazn">
    <w:name w:val="Strong"/>
    <w:uiPriority w:val="22"/>
    <w:qFormat/>
    <w:rsid w:val="00957DAD"/>
    <w:rPr>
      <w:b/>
      <w:bCs/>
    </w:rPr>
  </w:style>
  <w:style w:type="character" w:customStyle="1" w:styleId="FootnoteTextCharChar1CharChZnak">
    <w:name w:val="Footnote Text Char Char1 Char Ch Znak"/>
    <w:rsid w:val="00957DAD"/>
    <w:rPr>
      <w:lang w:val="de-DE" w:eastAsia="cs-CZ"/>
    </w:rPr>
  </w:style>
  <w:style w:type="character" w:styleId="Odkaznavysvetlivku">
    <w:name w:val="endnote reference"/>
    <w:uiPriority w:val="99"/>
    <w:semiHidden/>
    <w:unhideWhenUsed/>
    <w:rsid w:val="00506815"/>
    <w:rPr>
      <w:vertAlign w:val="superscript"/>
    </w:rPr>
  </w:style>
  <w:style w:type="paragraph" w:customStyle="1" w:styleId="TableParagraph">
    <w:name w:val="Table Paragraph"/>
    <w:basedOn w:val="Normlny"/>
    <w:uiPriority w:val="1"/>
    <w:qFormat/>
    <w:rsid w:val="00506815"/>
    <w:pPr>
      <w:widowControl w:val="0"/>
      <w:spacing w:after="0" w:line="227" w:lineRule="exact"/>
      <w:ind w:left="64"/>
    </w:pPr>
    <w:rPr>
      <w:rFonts w:ascii="Arial" w:eastAsia="Arial" w:hAnsi="Arial" w:cs="Arial"/>
      <w:lang w:val="en-US"/>
    </w:rPr>
  </w:style>
  <w:style w:type="paragraph" w:customStyle="1" w:styleId="default0">
    <w:name w:val="default"/>
    <w:basedOn w:val="Normlny"/>
    <w:rsid w:val="00E86AF6"/>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ierozpoznanawzmianka1">
    <w:name w:val="Nierozpoznana wzmianka1"/>
    <w:basedOn w:val="Predvolenpsmoodseku"/>
    <w:uiPriority w:val="99"/>
    <w:semiHidden/>
    <w:unhideWhenUsed/>
    <w:rsid w:val="00491FE3"/>
    <w:rPr>
      <w:color w:val="605E5C"/>
      <w:shd w:val="clear" w:color="auto" w:fill="E1DFDD"/>
    </w:rPr>
  </w:style>
  <w:style w:type="character" w:styleId="Zstupntext">
    <w:name w:val="Placeholder Text"/>
    <w:basedOn w:val="Predvolenpsmoodseku"/>
    <w:uiPriority w:val="99"/>
    <w:semiHidden/>
    <w:rsid w:val="00851BEC"/>
    <w:rPr>
      <w:color w:val="808080"/>
    </w:rPr>
  </w:style>
  <w:style w:type="character" w:customStyle="1" w:styleId="OdsekzoznamuChar">
    <w:name w:val="Odsek zoznamu Char"/>
    <w:aliases w:val="List Paragraph compact Char,Normal bullet 2 Char,Paragraphe de liste 2 Char,Reference list Char,Bullet list Char,Numbered List Char,List Paragraph1 Char,1st level - Bullet List Paragraph Char,Lettre d'introduction Char,Paragraph Char"/>
    <w:link w:val="Odsekzoznamu"/>
    <w:uiPriority w:val="99"/>
    <w:qFormat/>
    <w:rsid w:val="00E84FEF"/>
    <w:rPr>
      <w:rFonts w:ascii="Calibri" w:eastAsia="Calibri" w:hAnsi="Calibri" w:cs="Times New Roman"/>
    </w:rPr>
  </w:style>
  <w:style w:type="character" w:customStyle="1" w:styleId="markedcontent">
    <w:name w:val="markedcontent"/>
    <w:basedOn w:val="Predvolenpsmoodseku"/>
    <w:rsid w:val="00F806C5"/>
  </w:style>
  <w:style w:type="character" w:customStyle="1" w:styleId="Wyrnieniedelikatne4">
    <w:name w:val="Wyróżnienie delikatne4"/>
    <w:uiPriority w:val="19"/>
    <w:qFormat/>
    <w:rsid w:val="0088767B"/>
    <w:rPr>
      <w:i/>
      <w:iCs/>
    </w:rPr>
  </w:style>
  <w:style w:type="character" w:styleId="Zvraznenodkaz">
    <w:name w:val="Intense Reference"/>
    <w:basedOn w:val="Predvolenpsmoodseku"/>
    <w:uiPriority w:val="32"/>
    <w:qFormat/>
    <w:rsid w:val="008638D2"/>
    <w:rPr>
      <w:b/>
      <w:bCs/>
      <w:smallCaps/>
      <w:color w:val="4F81BD" w:themeColor="accent1"/>
      <w:spacing w:val="5"/>
    </w:rPr>
  </w:style>
  <w:style w:type="character" w:customStyle="1" w:styleId="normaltextrun">
    <w:name w:val="normaltextrun"/>
    <w:basedOn w:val="Predvolenpsmoodseku"/>
    <w:rsid w:val="001A2701"/>
  </w:style>
  <w:style w:type="character" w:customStyle="1" w:styleId="eop">
    <w:name w:val="eop"/>
    <w:basedOn w:val="Predvolenpsmoodseku"/>
    <w:rsid w:val="001A2701"/>
  </w:style>
  <w:style w:type="paragraph" w:styleId="Podtitul">
    <w:name w:val="Subtitle"/>
    <w:basedOn w:val="Normlny"/>
    <w:next w:val="Normlny"/>
    <w:link w:val="PodtitulChar"/>
    <w:uiPriority w:val="11"/>
    <w:rsid w:val="00440F01"/>
    <w:pPr>
      <w:numPr>
        <w:ilvl w:val="1"/>
      </w:numPr>
      <w:spacing w:after="160"/>
    </w:pPr>
    <w:rPr>
      <w:rFonts w:asciiTheme="minorHAnsi" w:eastAsiaTheme="minorEastAsia" w:hAnsiTheme="minorHAnsi" w:cstheme="minorBidi"/>
      <w:color w:val="5A5A5A" w:themeColor="text1" w:themeTint="A5"/>
      <w:spacing w:val="15"/>
    </w:rPr>
  </w:style>
  <w:style w:type="character" w:customStyle="1" w:styleId="PodtitulChar">
    <w:name w:val="Podtitul Char"/>
    <w:basedOn w:val="Predvolenpsmoodseku"/>
    <w:link w:val="Podtitul"/>
    <w:uiPriority w:val="11"/>
    <w:rsid w:val="00440F01"/>
    <w:rPr>
      <w:rFonts w:eastAsiaTheme="minorEastAsia"/>
      <w:color w:val="5A5A5A" w:themeColor="text1" w:themeTint="A5"/>
      <w:spacing w:val="15"/>
    </w:rPr>
  </w:style>
  <w:style w:type="paragraph" w:styleId="Nzov">
    <w:name w:val="Title"/>
    <w:basedOn w:val="Normlny"/>
    <w:next w:val="Normlny"/>
    <w:link w:val="NzovChar"/>
    <w:uiPriority w:val="10"/>
    <w:rsid w:val="00440F0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440F01"/>
    <w:rPr>
      <w:rFonts w:asciiTheme="majorHAnsi" w:eastAsiaTheme="majorEastAsia" w:hAnsiTheme="majorHAnsi" w:cstheme="majorBidi"/>
      <w:spacing w:val="-10"/>
      <w:kern w:val="28"/>
      <w:sz w:val="56"/>
      <w:szCs w:val="56"/>
    </w:rPr>
  </w:style>
  <w:style w:type="paragraph" w:customStyle="1" w:styleId="paragraph">
    <w:name w:val="paragraph"/>
    <w:basedOn w:val="Normlny"/>
    <w:rsid w:val="006E68E6"/>
    <w:pPr>
      <w:spacing w:before="100" w:beforeAutospacing="1" w:after="100" w:afterAutospacing="1" w:line="240" w:lineRule="auto"/>
    </w:pPr>
    <w:rPr>
      <w:rFonts w:ascii="Times New Roman" w:eastAsia="Times New Roman" w:hAnsi="Times New Roman"/>
      <w:sz w:val="24"/>
      <w:szCs w:val="24"/>
      <w:lang w:eastAsia="pl-PL"/>
    </w:rPr>
  </w:style>
  <w:style w:type="character" w:styleId="PouitHypertextovPrepojenie">
    <w:name w:val="FollowedHyperlink"/>
    <w:basedOn w:val="Predvolenpsmoodseku"/>
    <w:uiPriority w:val="99"/>
    <w:semiHidden/>
    <w:unhideWhenUsed/>
    <w:rsid w:val="007833C7"/>
    <w:rPr>
      <w:color w:val="800080" w:themeColor="followedHyperlink"/>
      <w:u w:val="single"/>
    </w:rPr>
  </w:style>
  <w:style w:type="character" w:styleId="Nzovknihy">
    <w:name w:val="Book Title"/>
    <w:basedOn w:val="Predvolenpsmoodseku"/>
    <w:uiPriority w:val="33"/>
    <w:rsid w:val="005660FA"/>
    <w:rPr>
      <w:b/>
      <w:bCs/>
      <w:smallCaps/>
    </w:rPr>
  </w:style>
  <w:style w:type="paragraph" w:customStyle="1" w:styleId="Text">
    <w:name w:val="Text"/>
    <w:basedOn w:val="Zkladntext2"/>
    <w:link w:val="TextChar"/>
    <w:qFormat/>
    <w:rsid w:val="003A55E6"/>
    <w:pPr>
      <w:tabs>
        <w:tab w:val="left" w:pos="1635"/>
      </w:tabs>
      <w:spacing w:before="120" w:line="312" w:lineRule="auto"/>
    </w:pPr>
    <w:rPr>
      <w:rFonts w:ascii="Open Sans" w:hAnsi="Open Sans" w:cs="Open Sans"/>
      <w:color w:val="000000" w:themeColor="text1"/>
      <w:sz w:val="22"/>
      <w:szCs w:val="22"/>
    </w:rPr>
  </w:style>
  <w:style w:type="character" w:customStyle="1" w:styleId="TextChar">
    <w:name w:val="Text Char"/>
    <w:basedOn w:val="Zkladntext2Char"/>
    <w:link w:val="Text"/>
    <w:rsid w:val="003A55E6"/>
    <w:rPr>
      <w:rFonts w:ascii="Open Sans" w:eastAsia="Times New Roman" w:hAnsi="Open Sans" w:cs="Open Sans"/>
      <w:color w:val="000000" w:themeColor="text1"/>
      <w:sz w:val="24"/>
      <w:szCs w:val="24"/>
      <w:lang w:eastAsia="pl-PL"/>
    </w:rPr>
  </w:style>
  <w:style w:type="paragraph" w:customStyle="1" w:styleId="zoznamabc">
    <w:name w:val="zoznam abc)"/>
    <w:basedOn w:val="Text"/>
    <w:link w:val="zoznamabcChar"/>
    <w:rsid w:val="00CE7FB2"/>
    <w:pPr>
      <w:numPr>
        <w:numId w:val="6"/>
      </w:numPr>
      <w:spacing w:before="60"/>
      <w:ind w:left="312" w:hanging="284"/>
    </w:pPr>
    <w:rPr>
      <w:lang w:val="sk-SK"/>
    </w:rPr>
  </w:style>
  <w:style w:type="character" w:customStyle="1" w:styleId="zoznamabcChar">
    <w:name w:val="zoznam abc) Char"/>
    <w:basedOn w:val="TextChar"/>
    <w:link w:val="zoznamabc"/>
    <w:rsid w:val="00CE7FB2"/>
    <w:rPr>
      <w:rFonts w:ascii="Open Sans" w:eastAsia="Times New Roman" w:hAnsi="Open Sans" w:cs="Open Sans"/>
      <w:color w:val="000000" w:themeColor="text1"/>
      <w:sz w:val="24"/>
      <w:szCs w:val="24"/>
      <w:lang w:val="sk-SK" w:eastAsia="pl-PL"/>
    </w:rPr>
  </w:style>
  <w:style w:type="paragraph" w:customStyle="1" w:styleId="zoznam1230">
    <w:name w:val="zoznam 1.2.3."/>
    <w:basedOn w:val="Text"/>
    <w:link w:val="zoznam123Char"/>
    <w:rsid w:val="00DD5330"/>
    <w:pPr>
      <w:numPr>
        <w:numId w:val="7"/>
      </w:numPr>
    </w:pPr>
  </w:style>
  <w:style w:type="character" w:customStyle="1" w:styleId="zoznam123Char">
    <w:name w:val="zoznam 1.2.3. Char"/>
    <w:basedOn w:val="TextChar"/>
    <w:link w:val="zoznam1230"/>
    <w:rsid w:val="00DD5330"/>
    <w:rPr>
      <w:rFonts w:ascii="Open Sans" w:eastAsia="Times New Roman" w:hAnsi="Open Sans" w:cs="Open Sans"/>
      <w:color w:val="000000" w:themeColor="text1"/>
      <w:sz w:val="24"/>
      <w:szCs w:val="24"/>
      <w:lang w:eastAsia="pl-PL"/>
    </w:rPr>
  </w:style>
  <w:style w:type="paragraph" w:customStyle="1" w:styleId="zoznam123">
    <w:name w:val="zoznam 1)2)3)"/>
    <w:basedOn w:val="Odsekzoznamu"/>
    <w:link w:val="zoznam123Char0"/>
    <w:rsid w:val="003A55E6"/>
    <w:pPr>
      <w:numPr>
        <w:ilvl w:val="1"/>
        <w:numId w:val="8"/>
      </w:numPr>
      <w:spacing w:before="60" w:after="0" w:line="312" w:lineRule="auto"/>
      <w:contextualSpacing w:val="0"/>
    </w:pPr>
    <w:rPr>
      <w:rFonts w:ascii="Open Sans" w:eastAsia="Times New Roman" w:hAnsi="Open Sans" w:cs="Open Sans"/>
      <w:lang w:eastAsia="pl-PL"/>
    </w:rPr>
  </w:style>
  <w:style w:type="character" w:customStyle="1" w:styleId="zoznam123Char0">
    <w:name w:val="zoznam 1)2)3) Char"/>
    <w:basedOn w:val="zoznam123Char"/>
    <w:link w:val="zoznam123"/>
    <w:rsid w:val="003A55E6"/>
    <w:rPr>
      <w:rFonts w:ascii="Open Sans" w:eastAsia="Times New Roman" w:hAnsi="Open Sans" w:cs="Open Sans"/>
      <w:color w:val="000000" w:themeColor="text1"/>
      <w:sz w:val="24"/>
      <w:szCs w:val="24"/>
      <w:lang w:eastAsia="pl-PL"/>
    </w:rPr>
  </w:style>
  <w:style w:type="paragraph" w:customStyle="1" w:styleId="zoznam3rovneabc">
    <w:name w:val="zoznam 3úrovne a)b)c)"/>
    <w:basedOn w:val="zoznam1230"/>
    <w:link w:val="zoznam3rovneabcChar"/>
    <w:rsid w:val="00B01D0A"/>
    <w:pPr>
      <w:numPr>
        <w:ilvl w:val="2"/>
      </w:numPr>
      <w:spacing w:before="60"/>
      <w:ind w:left="882" w:hanging="283"/>
    </w:pPr>
  </w:style>
  <w:style w:type="character" w:customStyle="1" w:styleId="zoznam3rovneabcChar">
    <w:name w:val="zoznam 3úrovne a)b)c) Char"/>
    <w:basedOn w:val="zoznam123Char"/>
    <w:link w:val="zoznam3rovneabc"/>
    <w:rsid w:val="00B01D0A"/>
    <w:rPr>
      <w:rFonts w:ascii="Open Sans" w:eastAsia="Times New Roman" w:hAnsi="Open Sans" w:cs="Open Sans"/>
      <w:color w:val="000000" w:themeColor="text1"/>
      <w:sz w:val="24"/>
      <w:szCs w:val="24"/>
      <w:lang w:eastAsia="pl-PL"/>
    </w:rPr>
  </w:style>
  <w:style w:type="paragraph" w:customStyle="1" w:styleId="odsek18">
    <w:name w:val="odsek 18"/>
    <w:basedOn w:val="Text"/>
    <w:link w:val="odsek18Char"/>
    <w:qFormat/>
    <w:rsid w:val="00B53812"/>
    <w:pPr>
      <w:spacing w:before="360"/>
    </w:pPr>
  </w:style>
  <w:style w:type="character" w:customStyle="1" w:styleId="odsek18Char">
    <w:name w:val="odsek 18 Char"/>
    <w:basedOn w:val="TextChar"/>
    <w:link w:val="odsek18"/>
    <w:rsid w:val="00B53812"/>
    <w:rPr>
      <w:rFonts w:ascii="Open Sans" w:eastAsia="Times New Roman" w:hAnsi="Open Sans" w:cs="Open Sans"/>
      <w:color w:val="000000" w:themeColor="text1"/>
      <w:sz w:val="24"/>
      <w:szCs w:val="24"/>
      <w:lang w:eastAsia="pl-PL"/>
    </w:rPr>
  </w:style>
  <w:style w:type="table" w:styleId="Svetlmriekazvraznenie5">
    <w:name w:val="Light Grid Accent 5"/>
    <w:basedOn w:val="Normlnatabuka"/>
    <w:uiPriority w:val="62"/>
    <w:rsid w:val="00C12B40"/>
    <w:pPr>
      <w:spacing w:after="0" w:line="240" w:lineRule="auto"/>
    </w:pPr>
    <w:rPr>
      <w:rFonts w:ascii="Calibri" w:eastAsia="Calibri" w:hAnsi="Calibri" w:cs="Times New Roman"/>
      <w:sz w:val="20"/>
      <w:szCs w:val="20"/>
      <w:lang w:eastAsia="pl-PL"/>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customStyle="1" w:styleId="odsek12pred12za">
    <w:name w:val="odsek 12 pred 12za"/>
    <w:basedOn w:val="Text"/>
    <w:link w:val="odsek12pred12zaChar"/>
    <w:qFormat/>
    <w:rsid w:val="003D7609"/>
    <w:pPr>
      <w:spacing w:before="240" w:after="240"/>
    </w:pPr>
    <w:rPr>
      <w:lang w:val="sk-SK"/>
    </w:rPr>
  </w:style>
  <w:style w:type="character" w:customStyle="1" w:styleId="odsek12pred12zaChar">
    <w:name w:val="odsek 12 pred 12za Char"/>
    <w:basedOn w:val="TextChar"/>
    <w:link w:val="odsek12pred12za"/>
    <w:rsid w:val="003D7609"/>
    <w:rPr>
      <w:rFonts w:ascii="Open Sans" w:eastAsia="Times New Roman" w:hAnsi="Open Sans" w:cs="Open Sans"/>
      <w:color w:val="000000" w:themeColor="text1"/>
      <w:sz w:val="24"/>
      <w:szCs w:val="24"/>
      <w:lang w:val="sk-SK" w:eastAsia="pl-PL"/>
    </w:rPr>
  </w:style>
  <w:style w:type="paragraph" w:customStyle="1" w:styleId="zoznamIII">
    <w:name w:val="zoznam I.II."/>
    <w:basedOn w:val="Odsekzoznamu"/>
    <w:link w:val="zoznamIIIChar"/>
    <w:rsid w:val="00636AEC"/>
    <w:pPr>
      <w:numPr>
        <w:numId w:val="11"/>
      </w:numPr>
      <w:spacing w:before="240" w:after="120" w:line="240" w:lineRule="auto"/>
      <w:contextualSpacing w:val="0"/>
    </w:pPr>
    <w:rPr>
      <w:rFonts w:ascii="Open Sans" w:hAnsi="Open Sans" w:cs="Open Sans"/>
      <w:b/>
      <w:lang w:val="sk-SK"/>
    </w:rPr>
  </w:style>
  <w:style w:type="character" w:customStyle="1" w:styleId="zoznamIIIChar">
    <w:name w:val="zoznam I.II. Char"/>
    <w:basedOn w:val="OdsekzoznamuChar"/>
    <w:link w:val="zoznamIII"/>
    <w:rsid w:val="00636AEC"/>
    <w:rPr>
      <w:rFonts w:ascii="Open Sans" w:eastAsia="Calibri" w:hAnsi="Open Sans" w:cs="Open Sans"/>
      <w:b/>
      <w:lang w:val="sk-SK"/>
    </w:rPr>
  </w:style>
  <w:style w:type="paragraph" w:customStyle="1" w:styleId="zoznam1">
    <w:name w:val="zoznam 1"/>
    <w:aliases w:val="2"/>
    <w:basedOn w:val="zoznamIII"/>
    <w:link w:val="zoznam1Char"/>
    <w:qFormat/>
    <w:rsid w:val="00624967"/>
    <w:pPr>
      <w:numPr>
        <w:ilvl w:val="1"/>
      </w:numPr>
      <w:spacing w:before="60" w:after="0" w:line="312" w:lineRule="auto"/>
    </w:pPr>
    <w:rPr>
      <w:b w:val="0"/>
      <w:bCs/>
    </w:rPr>
  </w:style>
  <w:style w:type="character" w:customStyle="1" w:styleId="zoznam1Char">
    <w:name w:val="zoznam 1 Char"/>
    <w:aliases w:val="2 Char"/>
    <w:basedOn w:val="zoznamIIIChar"/>
    <w:link w:val="zoznam1"/>
    <w:rsid w:val="00624967"/>
    <w:rPr>
      <w:rFonts w:ascii="Open Sans" w:eastAsia="Calibri" w:hAnsi="Open Sans" w:cs="Open Sans"/>
      <w:b w:val="0"/>
      <w:bCs/>
      <w:lang w:val="sk-SK"/>
    </w:rPr>
  </w:style>
  <w:style w:type="paragraph" w:customStyle="1" w:styleId="zoznambodka">
    <w:name w:val="zoznam bodka"/>
    <w:basedOn w:val="zoznam1"/>
    <w:link w:val="zoznambodkaChar"/>
    <w:qFormat/>
    <w:rsid w:val="008366E9"/>
    <w:pPr>
      <w:numPr>
        <w:ilvl w:val="2"/>
      </w:numPr>
      <w:ind w:left="457" w:hanging="284"/>
    </w:pPr>
  </w:style>
  <w:style w:type="character" w:customStyle="1" w:styleId="zoznambodkaChar">
    <w:name w:val="zoznam bodka Char"/>
    <w:basedOn w:val="OdsekzoznamuChar"/>
    <w:link w:val="zoznambodka"/>
    <w:rsid w:val="008366E9"/>
    <w:rPr>
      <w:rFonts w:ascii="Open Sans" w:eastAsia="Calibri" w:hAnsi="Open Sans" w:cs="Open Sans"/>
      <w:bCs/>
    </w:rPr>
  </w:style>
  <w:style w:type="paragraph" w:customStyle="1" w:styleId="zoznam12">
    <w:name w:val="zoznam 1)2)"/>
    <w:basedOn w:val="zoznambodka"/>
    <w:link w:val="zoznam12Char"/>
    <w:qFormat/>
    <w:rsid w:val="006765E0"/>
    <w:pPr>
      <w:numPr>
        <w:ilvl w:val="3"/>
      </w:numPr>
      <w:tabs>
        <w:tab w:val="left" w:pos="444"/>
      </w:tabs>
      <w:spacing w:after="360"/>
      <w:ind w:left="38" w:right="-102" w:firstLine="0"/>
    </w:pPr>
    <w:rPr>
      <w:lang w:val="pl-PL"/>
    </w:rPr>
  </w:style>
  <w:style w:type="character" w:customStyle="1" w:styleId="zoznam12Char">
    <w:name w:val="zoznam 1)2) Char"/>
    <w:basedOn w:val="zoznambodkaChar"/>
    <w:link w:val="zoznam12"/>
    <w:rsid w:val="006765E0"/>
    <w:rPr>
      <w:rFonts w:ascii="Open Sans" w:eastAsia="Calibri" w:hAnsi="Open Sans" w:cs="Open Sans"/>
      <w:bCs/>
    </w:rPr>
  </w:style>
  <w:style w:type="character" w:customStyle="1" w:styleId="PL">
    <w:name w:val="PL"/>
    <w:basedOn w:val="Predvolenpsmoodseku"/>
    <w:uiPriority w:val="1"/>
    <w:qFormat/>
    <w:rsid w:val="00EF0F04"/>
    <w:rPr>
      <w:lang w:val="pl-PL"/>
    </w:rPr>
  </w:style>
  <w:style w:type="paragraph" w:customStyle="1" w:styleId="zoznam120">
    <w:name w:val="zoznam 1.2."/>
    <w:basedOn w:val="zoznamIII"/>
    <w:link w:val="zoznam12Char0"/>
    <w:qFormat/>
    <w:rsid w:val="00DE5E7A"/>
    <w:rPr>
      <w:b w:val="0"/>
      <w:bCs/>
    </w:rPr>
  </w:style>
  <w:style w:type="character" w:customStyle="1" w:styleId="zoznam12Char0">
    <w:name w:val="zoznam 1.2. Char"/>
    <w:basedOn w:val="zoznam1Char"/>
    <w:link w:val="zoznam120"/>
    <w:rsid w:val="00DE5E7A"/>
    <w:rPr>
      <w:rFonts w:ascii="Open Sans" w:eastAsia="Calibri" w:hAnsi="Open Sans" w:cs="Open Sans"/>
      <w:b w:val="0"/>
      <w:bCs/>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4706151">
      <w:bodyDiv w:val="1"/>
      <w:marLeft w:val="0"/>
      <w:marRight w:val="0"/>
      <w:marTop w:val="0"/>
      <w:marBottom w:val="0"/>
      <w:divBdr>
        <w:top w:val="none" w:sz="0" w:space="0" w:color="auto"/>
        <w:left w:val="none" w:sz="0" w:space="0" w:color="auto"/>
        <w:bottom w:val="none" w:sz="0" w:space="0" w:color="auto"/>
        <w:right w:val="none" w:sz="0" w:space="0" w:color="auto"/>
      </w:divBdr>
    </w:div>
    <w:div w:id="408380544">
      <w:bodyDiv w:val="1"/>
      <w:marLeft w:val="0"/>
      <w:marRight w:val="0"/>
      <w:marTop w:val="0"/>
      <w:marBottom w:val="0"/>
      <w:divBdr>
        <w:top w:val="none" w:sz="0" w:space="0" w:color="auto"/>
        <w:left w:val="none" w:sz="0" w:space="0" w:color="auto"/>
        <w:bottom w:val="none" w:sz="0" w:space="0" w:color="auto"/>
        <w:right w:val="none" w:sz="0" w:space="0" w:color="auto"/>
      </w:divBdr>
    </w:div>
    <w:div w:id="412358425">
      <w:bodyDiv w:val="1"/>
      <w:marLeft w:val="0"/>
      <w:marRight w:val="0"/>
      <w:marTop w:val="0"/>
      <w:marBottom w:val="0"/>
      <w:divBdr>
        <w:top w:val="none" w:sz="0" w:space="0" w:color="auto"/>
        <w:left w:val="none" w:sz="0" w:space="0" w:color="auto"/>
        <w:bottom w:val="none" w:sz="0" w:space="0" w:color="auto"/>
        <w:right w:val="none" w:sz="0" w:space="0" w:color="auto"/>
      </w:divBdr>
    </w:div>
    <w:div w:id="509411881">
      <w:bodyDiv w:val="1"/>
      <w:marLeft w:val="0"/>
      <w:marRight w:val="0"/>
      <w:marTop w:val="0"/>
      <w:marBottom w:val="0"/>
      <w:divBdr>
        <w:top w:val="none" w:sz="0" w:space="0" w:color="auto"/>
        <w:left w:val="none" w:sz="0" w:space="0" w:color="auto"/>
        <w:bottom w:val="none" w:sz="0" w:space="0" w:color="auto"/>
        <w:right w:val="none" w:sz="0" w:space="0" w:color="auto"/>
      </w:divBdr>
    </w:div>
    <w:div w:id="512115672">
      <w:bodyDiv w:val="1"/>
      <w:marLeft w:val="0"/>
      <w:marRight w:val="0"/>
      <w:marTop w:val="0"/>
      <w:marBottom w:val="0"/>
      <w:divBdr>
        <w:top w:val="none" w:sz="0" w:space="0" w:color="auto"/>
        <w:left w:val="none" w:sz="0" w:space="0" w:color="auto"/>
        <w:bottom w:val="none" w:sz="0" w:space="0" w:color="auto"/>
        <w:right w:val="none" w:sz="0" w:space="0" w:color="auto"/>
      </w:divBdr>
    </w:div>
    <w:div w:id="530843055">
      <w:bodyDiv w:val="1"/>
      <w:marLeft w:val="0"/>
      <w:marRight w:val="0"/>
      <w:marTop w:val="0"/>
      <w:marBottom w:val="0"/>
      <w:divBdr>
        <w:top w:val="none" w:sz="0" w:space="0" w:color="auto"/>
        <w:left w:val="none" w:sz="0" w:space="0" w:color="auto"/>
        <w:bottom w:val="none" w:sz="0" w:space="0" w:color="auto"/>
        <w:right w:val="none" w:sz="0" w:space="0" w:color="auto"/>
      </w:divBdr>
    </w:div>
    <w:div w:id="675766725">
      <w:bodyDiv w:val="1"/>
      <w:marLeft w:val="0"/>
      <w:marRight w:val="0"/>
      <w:marTop w:val="0"/>
      <w:marBottom w:val="0"/>
      <w:divBdr>
        <w:top w:val="none" w:sz="0" w:space="0" w:color="auto"/>
        <w:left w:val="none" w:sz="0" w:space="0" w:color="auto"/>
        <w:bottom w:val="none" w:sz="0" w:space="0" w:color="auto"/>
        <w:right w:val="none" w:sz="0" w:space="0" w:color="auto"/>
      </w:divBdr>
    </w:div>
    <w:div w:id="757364967">
      <w:bodyDiv w:val="1"/>
      <w:marLeft w:val="0"/>
      <w:marRight w:val="0"/>
      <w:marTop w:val="0"/>
      <w:marBottom w:val="0"/>
      <w:divBdr>
        <w:top w:val="none" w:sz="0" w:space="0" w:color="auto"/>
        <w:left w:val="none" w:sz="0" w:space="0" w:color="auto"/>
        <w:bottom w:val="none" w:sz="0" w:space="0" w:color="auto"/>
        <w:right w:val="none" w:sz="0" w:space="0" w:color="auto"/>
      </w:divBdr>
    </w:div>
    <w:div w:id="786504434">
      <w:bodyDiv w:val="1"/>
      <w:marLeft w:val="0"/>
      <w:marRight w:val="0"/>
      <w:marTop w:val="0"/>
      <w:marBottom w:val="0"/>
      <w:divBdr>
        <w:top w:val="none" w:sz="0" w:space="0" w:color="auto"/>
        <w:left w:val="none" w:sz="0" w:space="0" w:color="auto"/>
        <w:bottom w:val="none" w:sz="0" w:space="0" w:color="auto"/>
        <w:right w:val="none" w:sz="0" w:space="0" w:color="auto"/>
      </w:divBdr>
    </w:div>
    <w:div w:id="793254196">
      <w:bodyDiv w:val="1"/>
      <w:marLeft w:val="0"/>
      <w:marRight w:val="0"/>
      <w:marTop w:val="0"/>
      <w:marBottom w:val="0"/>
      <w:divBdr>
        <w:top w:val="none" w:sz="0" w:space="0" w:color="auto"/>
        <w:left w:val="none" w:sz="0" w:space="0" w:color="auto"/>
        <w:bottom w:val="none" w:sz="0" w:space="0" w:color="auto"/>
        <w:right w:val="none" w:sz="0" w:space="0" w:color="auto"/>
      </w:divBdr>
    </w:div>
    <w:div w:id="802162047">
      <w:bodyDiv w:val="1"/>
      <w:marLeft w:val="0"/>
      <w:marRight w:val="0"/>
      <w:marTop w:val="0"/>
      <w:marBottom w:val="0"/>
      <w:divBdr>
        <w:top w:val="none" w:sz="0" w:space="0" w:color="auto"/>
        <w:left w:val="none" w:sz="0" w:space="0" w:color="auto"/>
        <w:bottom w:val="none" w:sz="0" w:space="0" w:color="auto"/>
        <w:right w:val="none" w:sz="0" w:space="0" w:color="auto"/>
      </w:divBdr>
    </w:div>
    <w:div w:id="808017937">
      <w:bodyDiv w:val="1"/>
      <w:marLeft w:val="0"/>
      <w:marRight w:val="0"/>
      <w:marTop w:val="0"/>
      <w:marBottom w:val="0"/>
      <w:divBdr>
        <w:top w:val="none" w:sz="0" w:space="0" w:color="auto"/>
        <w:left w:val="none" w:sz="0" w:space="0" w:color="auto"/>
        <w:bottom w:val="none" w:sz="0" w:space="0" w:color="auto"/>
        <w:right w:val="none" w:sz="0" w:space="0" w:color="auto"/>
      </w:divBdr>
      <w:divsChild>
        <w:div w:id="95366995">
          <w:marLeft w:val="0"/>
          <w:marRight w:val="0"/>
          <w:marTop w:val="0"/>
          <w:marBottom w:val="0"/>
          <w:divBdr>
            <w:top w:val="none" w:sz="0" w:space="0" w:color="auto"/>
            <w:left w:val="none" w:sz="0" w:space="0" w:color="auto"/>
            <w:bottom w:val="none" w:sz="0" w:space="0" w:color="auto"/>
            <w:right w:val="none" w:sz="0" w:space="0" w:color="auto"/>
          </w:divBdr>
        </w:div>
        <w:div w:id="147790836">
          <w:marLeft w:val="0"/>
          <w:marRight w:val="0"/>
          <w:marTop w:val="0"/>
          <w:marBottom w:val="0"/>
          <w:divBdr>
            <w:top w:val="none" w:sz="0" w:space="0" w:color="auto"/>
            <w:left w:val="none" w:sz="0" w:space="0" w:color="auto"/>
            <w:bottom w:val="none" w:sz="0" w:space="0" w:color="auto"/>
            <w:right w:val="none" w:sz="0" w:space="0" w:color="auto"/>
          </w:divBdr>
        </w:div>
        <w:div w:id="199248325">
          <w:marLeft w:val="0"/>
          <w:marRight w:val="0"/>
          <w:marTop w:val="0"/>
          <w:marBottom w:val="0"/>
          <w:divBdr>
            <w:top w:val="none" w:sz="0" w:space="0" w:color="auto"/>
            <w:left w:val="none" w:sz="0" w:space="0" w:color="auto"/>
            <w:bottom w:val="none" w:sz="0" w:space="0" w:color="auto"/>
            <w:right w:val="none" w:sz="0" w:space="0" w:color="auto"/>
          </w:divBdr>
        </w:div>
        <w:div w:id="199318228">
          <w:marLeft w:val="0"/>
          <w:marRight w:val="0"/>
          <w:marTop w:val="0"/>
          <w:marBottom w:val="0"/>
          <w:divBdr>
            <w:top w:val="none" w:sz="0" w:space="0" w:color="auto"/>
            <w:left w:val="none" w:sz="0" w:space="0" w:color="auto"/>
            <w:bottom w:val="none" w:sz="0" w:space="0" w:color="auto"/>
            <w:right w:val="none" w:sz="0" w:space="0" w:color="auto"/>
          </w:divBdr>
        </w:div>
        <w:div w:id="230122954">
          <w:marLeft w:val="0"/>
          <w:marRight w:val="0"/>
          <w:marTop w:val="0"/>
          <w:marBottom w:val="0"/>
          <w:divBdr>
            <w:top w:val="none" w:sz="0" w:space="0" w:color="auto"/>
            <w:left w:val="none" w:sz="0" w:space="0" w:color="auto"/>
            <w:bottom w:val="none" w:sz="0" w:space="0" w:color="auto"/>
            <w:right w:val="none" w:sz="0" w:space="0" w:color="auto"/>
          </w:divBdr>
        </w:div>
        <w:div w:id="265239281">
          <w:marLeft w:val="0"/>
          <w:marRight w:val="0"/>
          <w:marTop w:val="0"/>
          <w:marBottom w:val="0"/>
          <w:divBdr>
            <w:top w:val="none" w:sz="0" w:space="0" w:color="auto"/>
            <w:left w:val="none" w:sz="0" w:space="0" w:color="auto"/>
            <w:bottom w:val="none" w:sz="0" w:space="0" w:color="auto"/>
            <w:right w:val="none" w:sz="0" w:space="0" w:color="auto"/>
          </w:divBdr>
        </w:div>
        <w:div w:id="270287074">
          <w:marLeft w:val="0"/>
          <w:marRight w:val="0"/>
          <w:marTop w:val="0"/>
          <w:marBottom w:val="0"/>
          <w:divBdr>
            <w:top w:val="none" w:sz="0" w:space="0" w:color="auto"/>
            <w:left w:val="none" w:sz="0" w:space="0" w:color="auto"/>
            <w:bottom w:val="none" w:sz="0" w:space="0" w:color="auto"/>
            <w:right w:val="none" w:sz="0" w:space="0" w:color="auto"/>
          </w:divBdr>
        </w:div>
        <w:div w:id="313679562">
          <w:marLeft w:val="0"/>
          <w:marRight w:val="0"/>
          <w:marTop w:val="0"/>
          <w:marBottom w:val="0"/>
          <w:divBdr>
            <w:top w:val="none" w:sz="0" w:space="0" w:color="auto"/>
            <w:left w:val="none" w:sz="0" w:space="0" w:color="auto"/>
            <w:bottom w:val="none" w:sz="0" w:space="0" w:color="auto"/>
            <w:right w:val="none" w:sz="0" w:space="0" w:color="auto"/>
          </w:divBdr>
        </w:div>
        <w:div w:id="439034038">
          <w:marLeft w:val="0"/>
          <w:marRight w:val="0"/>
          <w:marTop w:val="0"/>
          <w:marBottom w:val="0"/>
          <w:divBdr>
            <w:top w:val="none" w:sz="0" w:space="0" w:color="auto"/>
            <w:left w:val="none" w:sz="0" w:space="0" w:color="auto"/>
            <w:bottom w:val="none" w:sz="0" w:space="0" w:color="auto"/>
            <w:right w:val="none" w:sz="0" w:space="0" w:color="auto"/>
          </w:divBdr>
        </w:div>
        <w:div w:id="569384953">
          <w:marLeft w:val="0"/>
          <w:marRight w:val="0"/>
          <w:marTop w:val="0"/>
          <w:marBottom w:val="0"/>
          <w:divBdr>
            <w:top w:val="none" w:sz="0" w:space="0" w:color="auto"/>
            <w:left w:val="none" w:sz="0" w:space="0" w:color="auto"/>
            <w:bottom w:val="none" w:sz="0" w:space="0" w:color="auto"/>
            <w:right w:val="none" w:sz="0" w:space="0" w:color="auto"/>
          </w:divBdr>
        </w:div>
        <w:div w:id="573123240">
          <w:marLeft w:val="0"/>
          <w:marRight w:val="0"/>
          <w:marTop w:val="0"/>
          <w:marBottom w:val="0"/>
          <w:divBdr>
            <w:top w:val="none" w:sz="0" w:space="0" w:color="auto"/>
            <w:left w:val="none" w:sz="0" w:space="0" w:color="auto"/>
            <w:bottom w:val="none" w:sz="0" w:space="0" w:color="auto"/>
            <w:right w:val="none" w:sz="0" w:space="0" w:color="auto"/>
          </w:divBdr>
        </w:div>
        <w:div w:id="631910369">
          <w:marLeft w:val="0"/>
          <w:marRight w:val="0"/>
          <w:marTop w:val="0"/>
          <w:marBottom w:val="0"/>
          <w:divBdr>
            <w:top w:val="none" w:sz="0" w:space="0" w:color="auto"/>
            <w:left w:val="none" w:sz="0" w:space="0" w:color="auto"/>
            <w:bottom w:val="none" w:sz="0" w:space="0" w:color="auto"/>
            <w:right w:val="none" w:sz="0" w:space="0" w:color="auto"/>
          </w:divBdr>
        </w:div>
        <w:div w:id="701519288">
          <w:marLeft w:val="0"/>
          <w:marRight w:val="0"/>
          <w:marTop w:val="0"/>
          <w:marBottom w:val="0"/>
          <w:divBdr>
            <w:top w:val="none" w:sz="0" w:space="0" w:color="auto"/>
            <w:left w:val="none" w:sz="0" w:space="0" w:color="auto"/>
            <w:bottom w:val="none" w:sz="0" w:space="0" w:color="auto"/>
            <w:right w:val="none" w:sz="0" w:space="0" w:color="auto"/>
          </w:divBdr>
        </w:div>
        <w:div w:id="723992566">
          <w:marLeft w:val="0"/>
          <w:marRight w:val="0"/>
          <w:marTop w:val="0"/>
          <w:marBottom w:val="0"/>
          <w:divBdr>
            <w:top w:val="none" w:sz="0" w:space="0" w:color="auto"/>
            <w:left w:val="none" w:sz="0" w:space="0" w:color="auto"/>
            <w:bottom w:val="none" w:sz="0" w:space="0" w:color="auto"/>
            <w:right w:val="none" w:sz="0" w:space="0" w:color="auto"/>
          </w:divBdr>
        </w:div>
        <w:div w:id="787309816">
          <w:marLeft w:val="0"/>
          <w:marRight w:val="0"/>
          <w:marTop w:val="0"/>
          <w:marBottom w:val="0"/>
          <w:divBdr>
            <w:top w:val="none" w:sz="0" w:space="0" w:color="auto"/>
            <w:left w:val="none" w:sz="0" w:space="0" w:color="auto"/>
            <w:bottom w:val="none" w:sz="0" w:space="0" w:color="auto"/>
            <w:right w:val="none" w:sz="0" w:space="0" w:color="auto"/>
          </w:divBdr>
        </w:div>
        <w:div w:id="1102920266">
          <w:marLeft w:val="0"/>
          <w:marRight w:val="0"/>
          <w:marTop w:val="0"/>
          <w:marBottom w:val="0"/>
          <w:divBdr>
            <w:top w:val="none" w:sz="0" w:space="0" w:color="auto"/>
            <w:left w:val="none" w:sz="0" w:space="0" w:color="auto"/>
            <w:bottom w:val="none" w:sz="0" w:space="0" w:color="auto"/>
            <w:right w:val="none" w:sz="0" w:space="0" w:color="auto"/>
          </w:divBdr>
        </w:div>
        <w:div w:id="1131509756">
          <w:marLeft w:val="0"/>
          <w:marRight w:val="0"/>
          <w:marTop w:val="0"/>
          <w:marBottom w:val="0"/>
          <w:divBdr>
            <w:top w:val="none" w:sz="0" w:space="0" w:color="auto"/>
            <w:left w:val="none" w:sz="0" w:space="0" w:color="auto"/>
            <w:bottom w:val="none" w:sz="0" w:space="0" w:color="auto"/>
            <w:right w:val="none" w:sz="0" w:space="0" w:color="auto"/>
          </w:divBdr>
        </w:div>
        <w:div w:id="1409427172">
          <w:marLeft w:val="0"/>
          <w:marRight w:val="0"/>
          <w:marTop w:val="0"/>
          <w:marBottom w:val="0"/>
          <w:divBdr>
            <w:top w:val="none" w:sz="0" w:space="0" w:color="auto"/>
            <w:left w:val="none" w:sz="0" w:space="0" w:color="auto"/>
            <w:bottom w:val="none" w:sz="0" w:space="0" w:color="auto"/>
            <w:right w:val="none" w:sz="0" w:space="0" w:color="auto"/>
          </w:divBdr>
        </w:div>
        <w:div w:id="1669673014">
          <w:marLeft w:val="0"/>
          <w:marRight w:val="0"/>
          <w:marTop w:val="0"/>
          <w:marBottom w:val="0"/>
          <w:divBdr>
            <w:top w:val="none" w:sz="0" w:space="0" w:color="auto"/>
            <w:left w:val="none" w:sz="0" w:space="0" w:color="auto"/>
            <w:bottom w:val="none" w:sz="0" w:space="0" w:color="auto"/>
            <w:right w:val="none" w:sz="0" w:space="0" w:color="auto"/>
          </w:divBdr>
        </w:div>
        <w:div w:id="1678847603">
          <w:marLeft w:val="0"/>
          <w:marRight w:val="0"/>
          <w:marTop w:val="0"/>
          <w:marBottom w:val="0"/>
          <w:divBdr>
            <w:top w:val="none" w:sz="0" w:space="0" w:color="auto"/>
            <w:left w:val="none" w:sz="0" w:space="0" w:color="auto"/>
            <w:bottom w:val="none" w:sz="0" w:space="0" w:color="auto"/>
            <w:right w:val="none" w:sz="0" w:space="0" w:color="auto"/>
          </w:divBdr>
        </w:div>
        <w:div w:id="1867595793">
          <w:marLeft w:val="0"/>
          <w:marRight w:val="0"/>
          <w:marTop w:val="0"/>
          <w:marBottom w:val="0"/>
          <w:divBdr>
            <w:top w:val="none" w:sz="0" w:space="0" w:color="auto"/>
            <w:left w:val="none" w:sz="0" w:space="0" w:color="auto"/>
            <w:bottom w:val="none" w:sz="0" w:space="0" w:color="auto"/>
            <w:right w:val="none" w:sz="0" w:space="0" w:color="auto"/>
          </w:divBdr>
        </w:div>
        <w:div w:id="2014412512">
          <w:marLeft w:val="0"/>
          <w:marRight w:val="0"/>
          <w:marTop w:val="0"/>
          <w:marBottom w:val="0"/>
          <w:divBdr>
            <w:top w:val="none" w:sz="0" w:space="0" w:color="auto"/>
            <w:left w:val="none" w:sz="0" w:space="0" w:color="auto"/>
            <w:bottom w:val="none" w:sz="0" w:space="0" w:color="auto"/>
            <w:right w:val="none" w:sz="0" w:space="0" w:color="auto"/>
          </w:divBdr>
        </w:div>
        <w:div w:id="2069917390">
          <w:marLeft w:val="0"/>
          <w:marRight w:val="0"/>
          <w:marTop w:val="0"/>
          <w:marBottom w:val="0"/>
          <w:divBdr>
            <w:top w:val="none" w:sz="0" w:space="0" w:color="auto"/>
            <w:left w:val="none" w:sz="0" w:space="0" w:color="auto"/>
            <w:bottom w:val="none" w:sz="0" w:space="0" w:color="auto"/>
            <w:right w:val="none" w:sz="0" w:space="0" w:color="auto"/>
          </w:divBdr>
        </w:div>
        <w:div w:id="2070031236">
          <w:marLeft w:val="0"/>
          <w:marRight w:val="0"/>
          <w:marTop w:val="0"/>
          <w:marBottom w:val="0"/>
          <w:divBdr>
            <w:top w:val="none" w:sz="0" w:space="0" w:color="auto"/>
            <w:left w:val="none" w:sz="0" w:space="0" w:color="auto"/>
            <w:bottom w:val="none" w:sz="0" w:space="0" w:color="auto"/>
            <w:right w:val="none" w:sz="0" w:space="0" w:color="auto"/>
          </w:divBdr>
        </w:div>
        <w:div w:id="2130586554">
          <w:marLeft w:val="0"/>
          <w:marRight w:val="0"/>
          <w:marTop w:val="0"/>
          <w:marBottom w:val="0"/>
          <w:divBdr>
            <w:top w:val="none" w:sz="0" w:space="0" w:color="auto"/>
            <w:left w:val="none" w:sz="0" w:space="0" w:color="auto"/>
            <w:bottom w:val="none" w:sz="0" w:space="0" w:color="auto"/>
            <w:right w:val="none" w:sz="0" w:space="0" w:color="auto"/>
          </w:divBdr>
        </w:div>
        <w:div w:id="2144694673">
          <w:marLeft w:val="0"/>
          <w:marRight w:val="0"/>
          <w:marTop w:val="0"/>
          <w:marBottom w:val="0"/>
          <w:divBdr>
            <w:top w:val="none" w:sz="0" w:space="0" w:color="auto"/>
            <w:left w:val="none" w:sz="0" w:space="0" w:color="auto"/>
            <w:bottom w:val="none" w:sz="0" w:space="0" w:color="auto"/>
            <w:right w:val="none" w:sz="0" w:space="0" w:color="auto"/>
          </w:divBdr>
        </w:div>
      </w:divsChild>
    </w:div>
    <w:div w:id="820343625">
      <w:bodyDiv w:val="1"/>
      <w:marLeft w:val="0"/>
      <w:marRight w:val="0"/>
      <w:marTop w:val="0"/>
      <w:marBottom w:val="0"/>
      <w:divBdr>
        <w:top w:val="none" w:sz="0" w:space="0" w:color="auto"/>
        <w:left w:val="none" w:sz="0" w:space="0" w:color="auto"/>
        <w:bottom w:val="none" w:sz="0" w:space="0" w:color="auto"/>
        <w:right w:val="none" w:sz="0" w:space="0" w:color="auto"/>
      </w:divBdr>
    </w:div>
    <w:div w:id="896476712">
      <w:bodyDiv w:val="1"/>
      <w:marLeft w:val="0"/>
      <w:marRight w:val="0"/>
      <w:marTop w:val="0"/>
      <w:marBottom w:val="0"/>
      <w:divBdr>
        <w:top w:val="none" w:sz="0" w:space="0" w:color="auto"/>
        <w:left w:val="none" w:sz="0" w:space="0" w:color="auto"/>
        <w:bottom w:val="none" w:sz="0" w:space="0" w:color="auto"/>
        <w:right w:val="none" w:sz="0" w:space="0" w:color="auto"/>
      </w:divBdr>
    </w:div>
    <w:div w:id="1063673326">
      <w:bodyDiv w:val="1"/>
      <w:marLeft w:val="0"/>
      <w:marRight w:val="0"/>
      <w:marTop w:val="0"/>
      <w:marBottom w:val="0"/>
      <w:divBdr>
        <w:top w:val="none" w:sz="0" w:space="0" w:color="auto"/>
        <w:left w:val="none" w:sz="0" w:space="0" w:color="auto"/>
        <w:bottom w:val="none" w:sz="0" w:space="0" w:color="auto"/>
        <w:right w:val="none" w:sz="0" w:space="0" w:color="auto"/>
      </w:divBdr>
    </w:div>
    <w:div w:id="1078555974">
      <w:bodyDiv w:val="1"/>
      <w:marLeft w:val="0"/>
      <w:marRight w:val="0"/>
      <w:marTop w:val="0"/>
      <w:marBottom w:val="0"/>
      <w:divBdr>
        <w:top w:val="none" w:sz="0" w:space="0" w:color="auto"/>
        <w:left w:val="none" w:sz="0" w:space="0" w:color="auto"/>
        <w:bottom w:val="none" w:sz="0" w:space="0" w:color="auto"/>
        <w:right w:val="none" w:sz="0" w:space="0" w:color="auto"/>
      </w:divBdr>
    </w:div>
    <w:div w:id="1195582244">
      <w:bodyDiv w:val="1"/>
      <w:marLeft w:val="0"/>
      <w:marRight w:val="0"/>
      <w:marTop w:val="0"/>
      <w:marBottom w:val="0"/>
      <w:divBdr>
        <w:top w:val="none" w:sz="0" w:space="0" w:color="auto"/>
        <w:left w:val="none" w:sz="0" w:space="0" w:color="auto"/>
        <w:bottom w:val="none" w:sz="0" w:space="0" w:color="auto"/>
        <w:right w:val="none" w:sz="0" w:space="0" w:color="auto"/>
      </w:divBdr>
    </w:div>
    <w:div w:id="1213075834">
      <w:bodyDiv w:val="1"/>
      <w:marLeft w:val="0"/>
      <w:marRight w:val="0"/>
      <w:marTop w:val="0"/>
      <w:marBottom w:val="0"/>
      <w:divBdr>
        <w:top w:val="none" w:sz="0" w:space="0" w:color="auto"/>
        <w:left w:val="none" w:sz="0" w:space="0" w:color="auto"/>
        <w:bottom w:val="none" w:sz="0" w:space="0" w:color="auto"/>
        <w:right w:val="none" w:sz="0" w:space="0" w:color="auto"/>
      </w:divBdr>
    </w:div>
    <w:div w:id="1291982210">
      <w:bodyDiv w:val="1"/>
      <w:marLeft w:val="0"/>
      <w:marRight w:val="0"/>
      <w:marTop w:val="0"/>
      <w:marBottom w:val="0"/>
      <w:divBdr>
        <w:top w:val="none" w:sz="0" w:space="0" w:color="auto"/>
        <w:left w:val="none" w:sz="0" w:space="0" w:color="auto"/>
        <w:bottom w:val="none" w:sz="0" w:space="0" w:color="auto"/>
        <w:right w:val="none" w:sz="0" w:space="0" w:color="auto"/>
      </w:divBdr>
    </w:div>
    <w:div w:id="1364791654">
      <w:bodyDiv w:val="1"/>
      <w:marLeft w:val="0"/>
      <w:marRight w:val="0"/>
      <w:marTop w:val="0"/>
      <w:marBottom w:val="0"/>
      <w:divBdr>
        <w:top w:val="none" w:sz="0" w:space="0" w:color="auto"/>
        <w:left w:val="none" w:sz="0" w:space="0" w:color="auto"/>
        <w:bottom w:val="none" w:sz="0" w:space="0" w:color="auto"/>
        <w:right w:val="none" w:sz="0" w:space="0" w:color="auto"/>
      </w:divBdr>
    </w:div>
    <w:div w:id="1661275663">
      <w:bodyDiv w:val="1"/>
      <w:marLeft w:val="0"/>
      <w:marRight w:val="0"/>
      <w:marTop w:val="0"/>
      <w:marBottom w:val="0"/>
      <w:divBdr>
        <w:top w:val="none" w:sz="0" w:space="0" w:color="auto"/>
        <w:left w:val="none" w:sz="0" w:space="0" w:color="auto"/>
        <w:bottom w:val="none" w:sz="0" w:space="0" w:color="auto"/>
        <w:right w:val="none" w:sz="0" w:space="0" w:color="auto"/>
      </w:divBdr>
    </w:div>
    <w:div w:id="1746762528">
      <w:bodyDiv w:val="1"/>
      <w:marLeft w:val="0"/>
      <w:marRight w:val="0"/>
      <w:marTop w:val="0"/>
      <w:marBottom w:val="0"/>
      <w:divBdr>
        <w:top w:val="none" w:sz="0" w:space="0" w:color="auto"/>
        <w:left w:val="none" w:sz="0" w:space="0" w:color="auto"/>
        <w:bottom w:val="none" w:sz="0" w:space="0" w:color="auto"/>
        <w:right w:val="none" w:sz="0" w:space="0" w:color="auto"/>
      </w:divBdr>
    </w:div>
    <w:div w:id="1751848571">
      <w:bodyDiv w:val="1"/>
      <w:marLeft w:val="0"/>
      <w:marRight w:val="0"/>
      <w:marTop w:val="0"/>
      <w:marBottom w:val="0"/>
      <w:divBdr>
        <w:top w:val="none" w:sz="0" w:space="0" w:color="auto"/>
        <w:left w:val="none" w:sz="0" w:space="0" w:color="auto"/>
        <w:bottom w:val="none" w:sz="0" w:space="0" w:color="auto"/>
        <w:right w:val="none" w:sz="0" w:space="0" w:color="auto"/>
      </w:divBdr>
    </w:div>
    <w:div w:id="1792630574">
      <w:bodyDiv w:val="1"/>
      <w:marLeft w:val="0"/>
      <w:marRight w:val="0"/>
      <w:marTop w:val="0"/>
      <w:marBottom w:val="0"/>
      <w:divBdr>
        <w:top w:val="none" w:sz="0" w:space="0" w:color="auto"/>
        <w:left w:val="none" w:sz="0" w:space="0" w:color="auto"/>
        <w:bottom w:val="none" w:sz="0" w:space="0" w:color="auto"/>
        <w:right w:val="none" w:sz="0" w:space="0" w:color="auto"/>
      </w:divBdr>
    </w:div>
    <w:div w:id="1823156284">
      <w:bodyDiv w:val="1"/>
      <w:marLeft w:val="0"/>
      <w:marRight w:val="0"/>
      <w:marTop w:val="0"/>
      <w:marBottom w:val="0"/>
      <w:divBdr>
        <w:top w:val="none" w:sz="0" w:space="0" w:color="auto"/>
        <w:left w:val="none" w:sz="0" w:space="0" w:color="auto"/>
        <w:bottom w:val="none" w:sz="0" w:space="0" w:color="auto"/>
        <w:right w:val="none" w:sz="0" w:space="0" w:color="auto"/>
      </w:divBdr>
    </w:div>
    <w:div w:id="1868443481">
      <w:bodyDiv w:val="1"/>
      <w:marLeft w:val="0"/>
      <w:marRight w:val="0"/>
      <w:marTop w:val="0"/>
      <w:marBottom w:val="0"/>
      <w:divBdr>
        <w:top w:val="none" w:sz="0" w:space="0" w:color="auto"/>
        <w:left w:val="none" w:sz="0" w:space="0" w:color="auto"/>
        <w:bottom w:val="none" w:sz="0" w:space="0" w:color="auto"/>
        <w:right w:val="none" w:sz="0" w:space="0" w:color="auto"/>
      </w:divBdr>
    </w:div>
    <w:div w:id="1946884130">
      <w:bodyDiv w:val="1"/>
      <w:marLeft w:val="0"/>
      <w:marRight w:val="0"/>
      <w:marTop w:val="0"/>
      <w:marBottom w:val="0"/>
      <w:divBdr>
        <w:top w:val="none" w:sz="0" w:space="0" w:color="auto"/>
        <w:left w:val="none" w:sz="0" w:space="0" w:color="auto"/>
        <w:bottom w:val="none" w:sz="0" w:space="0" w:color="auto"/>
        <w:right w:val="none" w:sz="0" w:space="0" w:color="auto"/>
      </w:divBdr>
    </w:div>
    <w:div w:id="1955205406">
      <w:bodyDiv w:val="1"/>
      <w:marLeft w:val="0"/>
      <w:marRight w:val="0"/>
      <w:marTop w:val="0"/>
      <w:marBottom w:val="0"/>
      <w:divBdr>
        <w:top w:val="none" w:sz="0" w:space="0" w:color="auto"/>
        <w:left w:val="none" w:sz="0" w:space="0" w:color="auto"/>
        <w:bottom w:val="none" w:sz="0" w:space="0" w:color="auto"/>
        <w:right w:val="none" w:sz="0" w:space="0" w:color="auto"/>
      </w:divBdr>
    </w:div>
    <w:div w:id="1981113136">
      <w:bodyDiv w:val="1"/>
      <w:marLeft w:val="0"/>
      <w:marRight w:val="0"/>
      <w:marTop w:val="0"/>
      <w:marBottom w:val="0"/>
      <w:divBdr>
        <w:top w:val="none" w:sz="0" w:space="0" w:color="auto"/>
        <w:left w:val="none" w:sz="0" w:space="0" w:color="auto"/>
        <w:bottom w:val="none" w:sz="0" w:space="0" w:color="auto"/>
        <w:right w:val="none" w:sz="0" w:space="0" w:color="auto"/>
      </w:divBdr>
    </w:div>
    <w:div w:id="2000886879">
      <w:bodyDiv w:val="1"/>
      <w:marLeft w:val="0"/>
      <w:marRight w:val="0"/>
      <w:marTop w:val="0"/>
      <w:marBottom w:val="0"/>
      <w:divBdr>
        <w:top w:val="none" w:sz="0" w:space="0" w:color="auto"/>
        <w:left w:val="none" w:sz="0" w:space="0" w:color="auto"/>
        <w:bottom w:val="none" w:sz="0" w:space="0" w:color="auto"/>
        <w:right w:val="none" w:sz="0" w:space="0" w:color="auto"/>
      </w:divBdr>
    </w:div>
    <w:div w:id="2016377581">
      <w:bodyDiv w:val="1"/>
      <w:marLeft w:val="0"/>
      <w:marRight w:val="0"/>
      <w:marTop w:val="0"/>
      <w:marBottom w:val="0"/>
      <w:divBdr>
        <w:top w:val="none" w:sz="0" w:space="0" w:color="auto"/>
        <w:left w:val="none" w:sz="0" w:space="0" w:color="auto"/>
        <w:bottom w:val="none" w:sz="0" w:space="0" w:color="auto"/>
        <w:right w:val="none" w:sz="0" w:space="0" w:color="auto"/>
      </w:divBdr>
    </w:div>
    <w:div w:id="2140371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 ma:contentTypeID="0x0101002D9D666DF9D85048B8AFE5549371DD1B" ma:contentTypeVersion="6" ma:contentTypeDescription="Utwórz nowy dokument." ma:contentTypeScope="" ma:versionID="9f76542837a54bb0a445fc5f00b15e84">
  <xsd:schema xmlns:xsd="http://www.w3.org/2001/XMLSchema" xmlns:xs="http://www.w3.org/2001/XMLSchema" xmlns:p="http://schemas.microsoft.com/office/2006/metadata/properties" xmlns:ns2="1fc9f9fe-bd5d-4cc9-a90a-b71a252ec609" xmlns:ns3="39e1b3c8-75cb-4e1e-a2d8-b144ba3dc88c" targetNamespace="http://schemas.microsoft.com/office/2006/metadata/properties" ma:root="true" ma:fieldsID="98c1fbc24a28592c119b62d1f158e052" ns2:_="" ns3:_="">
    <xsd:import namespace="1fc9f9fe-bd5d-4cc9-a90a-b71a252ec609"/>
    <xsd:import namespace="39e1b3c8-75cb-4e1e-a2d8-b144ba3dc88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c9f9fe-bd5d-4cc9-a90a-b71a252ec6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9e1b3c8-75cb-4e1e-a2d8-b144ba3dc88c"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89E673-7C49-4F6E-8770-FE25CF6642F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951DC92-F7F9-41D0-B1FF-479831EC6788}">
  <ds:schemaRefs>
    <ds:schemaRef ds:uri="http://schemas.microsoft.com/sharepoint/v3/contenttype/forms"/>
  </ds:schemaRefs>
</ds:datastoreItem>
</file>

<file path=customXml/itemProps3.xml><?xml version="1.0" encoding="utf-8"?>
<ds:datastoreItem xmlns:ds="http://schemas.openxmlformats.org/officeDocument/2006/customXml" ds:itemID="{15A2BD7C-9488-42CA-A0BD-653118726DCF}">
  <ds:schemaRefs>
    <ds:schemaRef ds:uri="http://schemas.openxmlformats.org/officeDocument/2006/bibliography"/>
  </ds:schemaRefs>
</ds:datastoreItem>
</file>

<file path=customXml/itemProps4.xml><?xml version="1.0" encoding="utf-8"?>
<ds:datastoreItem xmlns:ds="http://schemas.openxmlformats.org/officeDocument/2006/customXml" ds:itemID="{6477B678-F1BB-44F7-AA40-CA807311A9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c9f9fe-bd5d-4cc9-a90a-b71a252ec609"/>
    <ds:schemaRef ds:uri="39e1b3c8-75cb-4e1e-a2d8-b144ba3dc8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835</Words>
  <Characters>4760</Characters>
  <Application>Microsoft Office Word</Application>
  <DocSecurity>0</DocSecurity>
  <Lines>39</Lines>
  <Paragraphs>11</Paragraphs>
  <ScaleCrop>false</ScaleCrop>
  <HeadingPairs>
    <vt:vector size="4" baseType="variant">
      <vt:variant>
        <vt:lpstr>Názov</vt:lpstr>
      </vt:variant>
      <vt:variant>
        <vt:i4>1</vt:i4>
      </vt:variant>
      <vt:variant>
        <vt:lpstr>Tytuł</vt:lpstr>
      </vt:variant>
      <vt:variant>
        <vt:i4>1</vt:i4>
      </vt:variant>
    </vt:vector>
  </HeadingPairs>
  <TitlesOfParts>
    <vt:vector size="2" baseType="lpstr">
      <vt:lpstr>Príloha 6 k partnerskej zmluve ROZSAH SPRÍSTUPŇOVANIA OSOBNÝCH ÚDAJOV</vt:lpstr>
      <vt:lpstr/>
    </vt:vector>
  </TitlesOfParts>
  <Company/>
  <LinksUpToDate>false</LinksUpToDate>
  <CharactersWithSpaces>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6 k partnerskej zmluve ROZSAH SPRÍSTUPŇOVANIA OSOBNÝCH ÚDAJOV</dc:title>
  <dc:subject>Interreg Polska - Slovensko</dc:subject>
  <dc:creator/>
  <cp:keywords/>
  <dc:description/>
  <cp:lastModifiedBy>Žabecký Štefan</cp:lastModifiedBy>
  <cp:revision>6</cp:revision>
  <cp:lastPrinted>2022-11-10T08:13:00Z</cp:lastPrinted>
  <dcterms:created xsi:type="dcterms:W3CDTF">2024-09-06T07:47:00Z</dcterms:created>
  <dcterms:modified xsi:type="dcterms:W3CDTF">2024-09-09T13:18:00Z</dcterms:modified>
</cp:coreProperties>
</file>